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5FF228" w14:textId="77777777"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2402DA05" w14:textId="77777777">
        <w:tc>
          <w:tcPr>
            <w:tcW w:w="10419" w:type="dxa"/>
            <w:shd w:val="clear" w:color="auto" w:fill="auto"/>
          </w:tcPr>
          <w:p w14:paraId="23D9D4A8" w14:textId="77777777" w:rsidR="00472B25" w:rsidRDefault="009439CC">
            <w:pPr>
              <w:pStyle w:val="Pieddepage"/>
              <w:tabs>
                <w:tab w:val="clear" w:pos="4536"/>
                <w:tab w:val="clear" w:pos="9072"/>
              </w:tabs>
              <w:jc w:val="center"/>
              <w:rPr>
                <w:rFonts w:ascii="Arial" w:hAnsi="Arial" w:cs="Arial"/>
              </w:rPr>
            </w:pPr>
            <w:r>
              <w:rPr>
                <w:rFonts w:ascii="Arial" w:hAnsi="Arial" w:cs="Arial"/>
              </w:rPr>
              <w:pict w14:anchorId="5E7E26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pt;height:48pt" filled="t">
                  <v:fill color2="black"/>
                  <v:imagedata r:id="rId11" o:title=""/>
                </v:shape>
              </w:pict>
            </w:r>
          </w:p>
          <w:p w14:paraId="76BFE8A0" w14:textId="77777777" w:rsidR="00472B25" w:rsidRDefault="00472B25">
            <w:pPr>
              <w:pStyle w:val="Pieddepage"/>
              <w:tabs>
                <w:tab w:val="clear" w:pos="4536"/>
                <w:tab w:val="clear" w:pos="9072"/>
              </w:tabs>
              <w:jc w:val="center"/>
              <w:rPr>
                <w:rFonts w:ascii="Arial" w:hAnsi="Arial" w:cs="Arial"/>
              </w:rPr>
            </w:pPr>
          </w:p>
          <w:p w14:paraId="3B4C39C9" w14:textId="77777777"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7651B101" w14:textId="77777777" w:rsidR="00472B25" w:rsidRDefault="00472B25">
            <w:pPr>
              <w:pStyle w:val="Pieddepage"/>
              <w:tabs>
                <w:tab w:val="clear" w:pos="4536"/>
                <w:tab w:val="clear" w:pos="9072"/>
              </w:tabs>
              <w:jc w:val="center"/>
            </w:pPr>
            <w:r>
              <w:rPr>
                <w:rFonts w:ascii="Arial" w:hAnsi="Arial" w:cs="Arial"/>
                <w:b/>
                <w:sz w:val="18"/>
                <w:szCs w:val="18"/>
              </w:rPr>
              <w:t>Direction des Affaires Juridiques</w:t>
            </w:r>
          </w:p>
          <w:p w14:paraId="37005D2A" w14:textId="77777777" w:rsidR="00472B25" w:rsidRDefault="00472B25">
            <w:pPr>
              <w:pStyle w:val="Pieddepage"/>
              <w:tabs>
                <w:tab w:val="clear" w:pos="4536"/>
                <w:tab w:val="clear" w:pos="9072"/>
              </w:tabs>
              <w:jc w:val="center"/>
            </w:pPr>
          </w:p>
        </w:tc>
      </w:tr>
    </w:tbl>
    <w:p w14:paraId="1C72A96A" w14:textId="77777777" w:rsidR="00472B25" w:rsidRDefault="00472B25">
      <w:pPr>
        <w:sectPr w:rsidR="00472B25">
          <w:footerReference w:type="default" r:id="rId12"/>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56D46F71" w14:textId="77777777">
        <w:tc>
          <w:tcPr>
            <w:tcW w:w="9288" w:type="dxa"/>
            <w:shd w:val="clear" w:color="auto" w:fill="66CCFF"/>
          </w:tcPr>
          <w:p w14:paraId="75DA18CD" w14:textId="77777777"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14:paraId="4AF673BF" w14:textId="77777777" w:rsidR="00472B25" w:rsidRDefault="00472B25">
            <w:pPr>
              <w:pStyle w:val="Titre8"/>
              <w:tabs>
                <w:tab w:val="num" w:pos="0"/>
                <w:tab w:val="right" w:pos="9639"/>
              </w:tabs>
              <w:rPr>
                <w:sz w:val="28"/>
                <w:szCs w:val="28"/>
              </w:rPr>
            </w:pPr>
            <w:r>
              <w:rPr>
                <w:caps/>
                <w:sz w:val="28"/>
                <w:szCs w:val="28"/>
              </w:rPr>
              <w:t>DECLARATION DU candidat INDIVIDUEL</w:t>
            </w:r>
          </w:p>
          <w:p w14:paraId="6BC34937" w14:textId="77777777"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14:paraId="3DDCB339" w14:textId="77777777" w:rsidR="00472B25" w:rsidRDefault="00472B25">
            <w:pPr>
              <w:pStyle w:val="Titre8"/>
              <w:tabs>
                <w:tab w:val="num" w:pos="0"/>
                <w:tab w:val="right" w:pos="9639"/>
              </w:tabs>
              <w:spacing w:before="120" w:after="120"/>
            </w:pPr>
            <w:r>
              <w:rPr>
                <w:caps/>
                <w:sz w:val="28"/>
                <w:szCs w:val="28"/>
              </w:rPr>
              <w:t>DC2</w:t>
            </w:r>
          </w:p>
        </w:tc>
      </w:tr>
    </w:tbl>
    <w:p w14:paraId="2EC424CF" w14:textId="77777777" w:rsidR="00472B25" w:rsidRDefault="00472B25">
      <w:pPr>
        <w:jc w:val="both"/>
        <w:rPr>
          <w:rFonts w:ascii="Arial" w:hAnsi="Arial" w:cs="Arial"/>
        </w:rPr>
      </w:pPr>
    </w:p>
    <w:p w14:paraId="35C4DC1C" w14:textId="77777777"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14:paraId="5C3CFFE1" w14:textId="77777777" w:rsidR="00472B25" w:rsidRDefault="00472B25">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14:paraId="2B312F2F" w14:textId="77777777" w:rsidR="00614AE6" w:rsidRPr="00614AE6" w:rsidRDefault="00614AE6" w:rsidP="00614AE6"/>
    <w:p w14:paraId="18EBECC0" w14:textId="77777777" w:rsidR="00472B25" w:rsidRDefault="00472B25">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14:paraId="2DE650F3" w14:textId="77777777" w:rsidR="00614AE6" w:rsidRPr="00614AE6" w:rsidRDefault="00614AE6" w:rsidP="00614AE6"/>
    <w:p w14:paraId="77BC53E3" w14:textId="77777777"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14:paraId="0EEB34F6" w14:textId="77777777" w:rsidR="00614AE6" w:rsidRPr="0025478A" w:rsidRDefault="00614AE6">
      <w:pPr>
        <w:jc w:val="both"/>
        <w:rPr>
          <w:rFonts w:ascii="Arial" w:hAnsi="Arial" w:cs="Arial"/>
          <w:i/>
          <w:iCs/>
        </w:rPr>
      </w:pPr>
    </w:p>
    <w:p w14:paraId="705B80D4" w14:textId="77777777" w:rsidR="003C025D" w:rsidRDefault="003C025D" w:rsidP="003C025D">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3"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5"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7"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8"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9"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20"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21"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22"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w:t>
      </w:r>
      <w:r w:rsidR="00717070">
        <w:rPr>
          <w:rFonts w:ascii="Arial" w:hAnsi="Arial" w:cs="Arial"/>
          <w:i/>
          <w:sz w:val="18"/>
          <w:szCs w:val="18"/>
        </w:rPr>
        <w:t xml:space="preserve">(MDS) </w:t>
      </w:r>
      <w:r>
        <w:rPr>
          <w:rFonts w:ascii="Arial" w:hAnsi="Arial" w:cs="Arial"/>
          <w:i/>
          <w:sz w:val="18"/>
          <w:szCs w:val="18"/>
        </w:rPr>
        <w:t>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016A3F74" w14:textId="77777777" w:rsidR="003C025D" w:rsidRPr="001C7D87" w:rsidRDefault="003C025D" w:rsidP="003C025D">
      <w:pPr>
        <w:jc w:val="both"/>
        <w:rPr>
          <w:rFonts w:ascii="Arial" w:hAnsi="Arial" w:cs="Arial"/>
          <w:i/>
          <w:sz w:val="18"/>
          <w:szCs w:val="18"/>
        </w:rPr>
      </w:pPr>
    </w:p>
    <w:p w14:paraId="6410F11F" w14:textId="77777777"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6F151553" w14:textId="77777777">
        <w:tc>
          <w:tcPr>
            <w:tcW w:w="10331" w:type="dxa"/>
            <w:shd w:val="clear" w:color="auto" w:fill="66CCFF"/>
          </w:tcPr>
          <w:p w14:paraId="78FF2400" w14:textId="77777777"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14:paraId="16DFFEC6" w14:textId="77777777" w:rsidR="00472B25" w:rsidRDefault="00472B25">
      <w:pPr>
        <w:rPr>
          <w:rFonts w:ascii="Arial" w:hAnsi="Arial" w:cs="Arial"/>
          <w:b/>
          <w:bCs/>
        </w:rPr>
      </w:pPr>
    </w:p>
    <w:p w14:paraId="37043BF3" w14:textId="7FD7A9AF" w:rsidR="00DC23C5" w:rsidRPr="00E72A5A" w:rsidRDefault="00DC23C5" w:rsidP="00807A8B">
      <w:pPr>
        <w:jc w:val="center"/>
        <w:rPr>
          <w:rFonts w:ascii="Calibri" w:hAnsi="Calibri" w:cs="Calibri"/>
          <w:lang w:eastAsia="fr-FR"/>
        </w:rPr>
      </w:pPr>
      <w:r w:rsidRPr="00E72A5A">
        <w:rPr>
          <w:rFonts w:ascii="Calibri" w:hAnsi="Calibri" w:cs="Calibri"/>
          <w:lang w:eastAsia="fr-FR"/>
        </w:rPr>
        <w:t xml:space="preserve">Chambre de commerce et d’industrie </w:t>
      </w:r>
      <w:r w:rsidR="000375F2">
        <w:rPr>
          <w:rFonts w:ascii="Calibri" w:hAnsi="Calibri" w:cs="Calibri"/>
          <w:lang w:eastAsia="fr-FR"/>
        </w:rPr>
        <w:t>du Loiret</w:t>
      </w:r>
    </w:p>
    <w:p w14:paraId="387CAAA6" w14:textId="31F65B5B" w:rsidR="00DC23C5" w:rsidRPr="00E72A5A" w:rsidRDefault="00DC23C5" w:rsidP="00807A8B">
      <w:pPr>
        <w:jc w:val="center"/>
        <w:rPr>
          <w:rFonts w:ascii="Calibri" w:hAnsi="Calibri" w:cs="Calibri"/>
          <w:lang w:eastAsia="fr-FR"/>
        </w:rPr>
      </w:pPr>
      <w:r w:rsidRPr="00E72A5A">
        <w:rPr>
          <w:rFonts w:ascii="Calibri" w:hAnsi="Calibri" w:cs="Calibri"/>
          <w:lang w:eastAsia="fr-FR"/>
        </w:rPr>
        <w:t xml:space="preserve">1 Place </w:t>
      </w:r>
      <w:proofErr w:type="spellStart"/>
      <w:r w:rsidRPr="00E72A5A">
        <w:rPr>
          <w:rFonts w:ascii="Calibri" w:hAnsi="Calibri" w:cs="Calibri"/>
          <w:lang w:eastAsia="fr-FR"/>
        </w:rPr>
        <w:t>Rivierre-Casalis</w:t>
      </w:r>
      <w:proofErr w:type="spellEnd"/>
    </w:p>
    <w:p w14:paraId="21AB8630" w14:textId="531B792A" w:rsidR="00DC23C5" w:rsidRPr="00E72A5A" w:rsidRDefault="00DC23C5" w:rsidP="00807A8B">
      <w:pPr>
        <w:jc w:val="center"/>
        <w:rPr>
          <w:rFonts w:ascii="Calibri" w:hAnsi="Calibri" w:cs="Calibri"/>
          <w:lang w:eastAsia="fr-FR"/>
        </w:rPr>
      </w:pPr>
      <w:r w:rsidRPr="00E72A5A">
        <w:rPr>
          <w:rFonts w:ascii="Calibri" w:hAnsi="Calibri" w:cs="Calibri"/>
          <w:lang w:eastAsia="fr-FR"/>
        </w:rPr>
        <w:t>45400 Fleury-les-Aubrais</w:t>
      </w:r>
    </w:p>
    <w:p w14:paraId="0C94EF9C" w14:textId="15674D11" w:rsidR="00A70756" w:rsidRDefault="00A70756"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7ACA347B" w14:textId="77777777">
        <w:tc>
          <w:tcPr>
            <w:tcW w:w="10331" w:type="dxa"/>
            <w:shd w:val="clear" w:color="auto" w:fill="66CCFF"/>
          </w:tcPr>
          <w:p w14:paraId="48B8F635"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3A4C3BBC" w14:textId="77777777" w:rsidR="00F45CAD" w:rsidRPr="00F45CAD" w:rsidRDefault="00F45CAD" w:rsidP="00F45CAD">
      <w:pPr>
        <w:jc w:val="center"/>
        <w:rPr>
          <w:rFonts w:ascii="Arial" w:hAnsi="Arial" w:cs="Arial"/>
          <w:b/>
          <w:bCs/>
        </w:rPr>
      </w:pPr>
    </w:p>
    <w:p w14:paraId="76F3CCE6" w14:textId="08D5935D" w:rsidR="000375F2" w:rsidRDefault="000375F2" w:rsidP="000375F2">
      <w:pPr>
        <w:spacing w:line="276" w:lineRule="auto"/>
        <w:jc w:val="center"/>
        <w:rPr>
          <w:rFonts w:ascii="Calibri" w:hAnsi="Calibri" w:cs="Calibri"/>
          <w:b/>
          <w:bCs/>
        </w:rPr>
      </w:pPr>
      <w:r w:rsidRPr="008A29D0">
        <w:rPr>
          <w:rFonts w:ascii="Calibri" w:hAnsi="Calibri" w:cs="Calibri"/>
          <w:b/>
          <w:bCs/>
        </w:rPr>
        <w:t>N° du marché public : 2026 – 0</w:t>
      </w:r>
      <w:r>
        <w:rPr>
          <w:rFonts w:ascii="Calibri" w:hAnsi="Calibri" w:cs="Calibri"/>
          <w:b/>
          <w:bCs/>
        </w:rPr>
        <w:t xml:space="preserve">576 : </w:t>
      </w:r>
      <w:r w:rsidR="009439CC" w:rsidRPr="009439CC">
        <w:rPr>
          <w:rFonts w:ascii="Calibri" w:hAnsi="Calibri" w:cs="Calibri"/>
          <w:b/>
          <w:bCs/>
        </w:rPr>
        <w:t>Prestations d’impression de documents produits /standard pour la Chambre de Commerce et d’Industrie du Loiret</w:t>
      </w:r>
    </w:p>
    <w:p w14:paraId="060051CF" w14:textId="77777777" w:rsidR="009E28B2" w:rsidRDefault="009E28B2" w:rsidP="00495346">
      <w:pPr>
        <w:jc w:val="center"/>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5884CE19" w14:textId="77777777">
        <w:tc>
          <w:tcPr>
            <w:tcW w:w="10331" w:type="dxa"/>
            <w:shd w:val="clear" w:color="auto" w:fill="66CCFF"/>
          </w:tcPr>
          <w:p w14:paraId="554F2680" w14:textId="77777777" w:rsidR="00472B25" w:rsidRDefault="00472B25">
            <w:pPr>
              <w:tabs>
                <w:tab w:val="left" w:pos="-142"/>
                <w:tab w:val="left" w:pos="4111"/>
              </w:tabs>
              <w:jc w:val="both"/>
            </w:pPr>
            <w:r>
              <w:rPr>
                <w:rFonts w:ascii="Arial" w:hAnsi="Arial" w:cs="Arial"/>
                <w:b/>
                <w:bCs/>
                <w:sz w:val="22"/>
                <w:szCs w:val="22"/>
              </w:rPr>
              <w:t>C - Identification du candidat indivi</w:t>
            </w:r>
            <w:r w:rsidR="00FB44EA">
              <w:rPr>
                <w:rFonts w:ascii="Arial" w:hAnsi="Arial" w:cs="Arial"/>
                <w:b/>
                <w:bCs/>
                <w:sz w:val="22"/>
                <w:szCs w:val="22"/>
              </w:rPr>
              <w:t>duel ou du membre du groupement</w:t>
            </w:r>
          </w:p>
        </w:tc>
      </w:tr>
    </w:tbl>
    <w:p w14:paraId="79E36780" w14:textId="77777777" w:rsidR="00472B25" w:rsidRDefault="00472B25">
      <w:pPr>
        <w:pStyle w:val="Titre9"/>
        <w:numPr>
          <w:ilvl w:val="0"/>
          <w:numId w:val="0"/>
        </w:numPr>
        <w:rPr>
          <w:i w:val="0"/>
          <w:sz w:val="20"/>
        </w:rPr>
      </w:pPr>
    </w:p>
    <w:p w14:paraId="24069236" w14:textId="77777777" w:rsidR="00472B25" w:rsidRDefault="00472B25">
      <w:pPr>
        <w:pStyle w:val="Titre9"/>
        <w:numPr>
          <w:ilvl w:val="0"/>
          <w:numId w:val="0"/>
        </w:numPr>
        <w:rPr>
          <w:i w:val="0"/>
          <w:iCs w:val="0"/>
          <w:sz w:val="20"/>
          <w:szCs w:val="20"/>
        </w:rPr>
      </w:pPr>
      <w:r>
        <w:rPr>
          <w:b/>
          <w:bCs/>
          <w:i w:val="0"/>
          <w:iCs w:val="0"/>
          <w:sz w:val="22"/>
          <w:szCs w:val="22"/>
        </w:rPr>
        <w:t>C1 - Cas général</w:t>
      </w:r>
    </w:p>
    <w:p w14:paraId="2B23ED12" w14:textId="77777777" w:rsidR="00472B25" w:rsidRDefault="00472B25">
      <w:pPr>
        <w:pStyle w:val="Titre9"/>
        <w:tabs>
          <w:tab w:val="num" w:pos="0"/>
        </w:tabs>
        <w:ind w:left="0"/>
        <w:jc w:val="both"/>
        <w:rPr>
          <w:i w:val="0"/>
          <w:iCs w:val="0"/>
          <w:sz w:val="20"/>
          <w:szCs w:val="20"/>
        </w:rPr>
      </w:pPr>
    </w:p>
    <w:p w14:paraId="1C4AA202"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23"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14:paraId="7635F1BA" w14:textId="77777777" w:rsidR="00472B25" w:rsidRDefault="00472B25">
      <w:pPr>
        <w:jc w:val="both"/>
        <w:rPr>
          <w:rFonts w:ascii="Arial" w:hAnsi="Arial" w:cs="Arial"/>
          <w:b/>
          <w:bCs/>
        </w:rPr>
      </w:pPr>
    </w:p>
    <w:p w14:paraId="0E8765F5"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14:paraId="7B5F255E" w14:textId="77777777" w:rsidR="003C025D" w:rsidRDefault="003C025D" w:rsidP="003C025D"/>
    <w:p w14:paraId="0C297E4A" w14:textId="77777777" w:rsidR="003C025D" w:rsidRPr="00025EC9" w:rsidRDefault="003C025D" w:rsidP="003C025D"/>
    <w:p w14:paraId="2EDE892B"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14:paraId="2A40F783" w14:textId="77777777" w:rsidR="003C025D" w:rsidRDefault="003C025D" w:rsidP="003C025D"/>
    <w:p w14:paraId="19641B9B" w14:textId="77777777" w:rsidR="003C025D" w:rsidRPr="00025EC9" w:rsidRDefault="003C025D" w:rsidP="003C025D"/>
    <w:p w14:paraId="3083D9EF"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lastRenderedPageBreak/>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14:paraId="4D4C6A62" w14:textId="77777777" w:rsidR="003C025D" w:rsidRDefault="003C025D" w:rsidP="003C025D"/>
    <w:p w14:paraId="079A1329" w14:textId="77777777" w:rsidR="003C025D" w:rsidRPr="00025EC9" w:rsidRDefault="003C025D" w:rsidP="003C025D"/>
    <w:p w14:paraId="3CDDD267"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14:paraId="24DD9056" w14:textId="77777777" w:rsidR="003C025D" w:rsidRDefault="003C025D" w:rsidP="003C025D"/>
    <w:p w14:paraId="62F701B1" w14:textId="77777777" w:rsidR="003C025D" w:rsidRDefault="003C025D" w:rsidP="003C025D"/>
    <w:p w14:paraId="3908C3F6" w14:textId="77777777"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4" w:history="1">
        <w:r w:rsidRPr="002347A4">
          <w:rPr>
            <w:rStyle w:val="Lienhypertexte"/>
            <w:sz w:val="20"/>
            <w:szCs w:val="20"/>
          </w:rPr>
          <w:t>ICD</w:t>
        </w:r>
      </w:hyperlink>
      <w:r>
        <w:rPr>
          <w:sz w:val="20"/>
          <w:szCs w:val="20"/>
        </w:rPr>
        <w:t> </w:t>
      </w:r>
      <w:r w:rsidRPr="000E2FF3">
        <w:rPr>
          <w:sz w:val="20"/>
          <w:szCs w:val="20"/>
        </w:rPr>
        <w:t>:</w:t>
      </w:r>
    </w:p>
    <w:p w14:paraId="205273FC" w14:textId="77777777" w:rsidR="003C025D" w:rsidRDefault="003C025D" w:rsidP="003C025D"/>
    <w:p w14:paraId="16384631" w14:textId="77777777" w:rsidR="003C025D" w:rsidRPr="00025EC9" w:rsidRDefault="003C025D" w:rsidP="003C025D"/>
    <w:p w14:paraId="07E98FC2" w14:textId="77777777"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14:paraId="263CC3AB" w14:textId="77777777" w:rsidR="00472B25" w:rsidRDefault="00472B25">
      <w:pPr>
        <w:jc w:val="both"/>
        <w:rPr>
          <w:rFonts w:ascii="Arial" w:hAnsi="Arial" w:cs="Arial"/>
          <w:b/>
          <w:bCs/>
        </w:rPr>
      </w:pPr>
    </w:p>
    <w:p w14:paraId="042B47D3" w14:textId="77777777" w:rsidR="00472B25" w:rsidRDefault="00472B25">
      <w:pPr>
        <w:jc w:val="both"/>
        <w:rPr>
          <w:rFonts w:ascii="Arial" w:hAnsi="Arial" w:cs="Arial"/>
          <w:b/>
          <w:bCs/>
        </w:rPr>
      </w:pPr>
    </w:p>
    <w:p w14:paraId="0B6F0ED2" w14:textId="77777777"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25"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6"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7" w:history="1">
        <w:r w:rsidRPr="00025EC9">
          <w:rPr>
            <w:rStyle w:val="Lienhypertexte"/>
            <w:rFonts w:ascii="Arial" w:hAnsi="Arial" w:cs="Arial"/>
            <w:color w:val="0070C0"/>
          </w:rPr>
          <w:t>Art. R. 2151-13</w:t>
        </w:r>
      </w:hyperlink>
      <w:r>
        <w:rPr>
          <w:rFonts w:ascii="Arial" w:hAnsi="Arial" w:cs="Arial"/>
        </w:rPr>
        <w:t xml:space="preserve"> et </w:t>
      </w:r>
      <w:hyperlink r:id="rId28" w:history="1">
        <w:r w:rsidRPr="00052C0B">
          <w:rPr>
            <w:rStyle w:val="Lienhypertexte"/>
            <w:rFonts w:ascii="Arial" w:hAnsi="Arial" w:cs="Arial"/>
          </w:rPr>
          <w:t>R. 2351-12</w:t>
        </w:r>
      </w:hyperlink>
      <w:r>
        <w:rPr>
          <w:rFonts w:ascii="Arial" w:hAnsi="Arial" w:cs="Arial"/>
        </w:rPr>
        <w:t xml:space="preserve"> du code de la commande publique) ?</w:t>
      </w:r>
    </w:p>
    <w:p w14:paraId="3E98455D" w14:textId="77777777" w:rsidR="00472B25" w:rsidRDefault="00472B25">
      <w:pPr>
        <w:jc w:val="both"/>
        <w:rPr>
          <w:rFonts w:ascii="Arial" w:hAnsi="Arial" w:cs="Arial"/>
        </w:rPr>
      </w:pPr>
    </w:p>
    <w:p w14:paraId="72A9C7AA" w14:textId="77777777"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Pr>
          <w:rFonts w:ascii="Arial" w:hAnsi="Arial" w:cs="Arial"/>
        </w:rPr>
        <w:t>Oui</w:t>
      </w:r>
    </w:p>
    <w:p w14:paraId="765DBE83" w14:textId="77777777" w:rsidR="00427375" w:rsidRDefault="00427375" w:rsidP="00427375">
      <w:pPr>
        <w:ind w:left="567"/>
        <w:jc w:val="both"/>
        <w:rPr>
          <w:rFonts w:ascii="Arial" w:hAnsi="Arial" w:cs="Arial"/>
        </w:rPr>
      </w:pPr>
    </w:p>
    <w:p w14:paraId="0562AE3D" w14:textId="77777777"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Pr>
          <w:rFonts w:ascii="Arial" w:hAnsi="Arial" w:cs="Arial"/>
        </w:rPr>
        <w:t>Non.</w:t>
      </w:r>
    </w:p>
    <w:p w14:paraId="35C31D5F" w14:textId="77777777" w:rsidR="00960DE1" w:rsidRPr="00427375" w:rsidRDefault="00960DE1" w:rsidP="00427375">
      <w:pPr>
        <w:ind w:left="567"/>
        <w:jc w:val="both"/>
        <w:rPr>
          <w:rFonts w:ascii="Arial" w:hAnsi="Arial" w:cs="Arial"/>
          <w:bCs/>
          <w:sz w:val="22"/>
        </w:rPr>
      </w:pPr>
    </w:p>
    <w:p w14:paraId="194A9CBB" w14:textId="77777777" w:rsidR="00472B25" w:rsidRDefault="00472B25">
      <w:pPr>
        <w:jc w:val="both"/>
        <w:rPr>
          <w:rFonts w:ascii="Arial" w:hAnsi="Arial" w:cs="Arial"/>
          <w:i/>
          <w:iCs/>
          <w:sz w:val="18"/>
          <w:szCs w:val="18"/>
        </w:rPr>
      </w:pPr>
      <w:r>
        <w:rPr>
          <w:rFonts w:ascii="Arial" w:hAnsi="Arial" w:cs="Arial"/>
          <w:b/>
          <w:bCs/>
          <w:sz w:val="22"/>
          <w:szCs w:val="22"/>
        </w:rPr>
        <w:t>C2 - Cas particuliers</w:t>
      </w:r>
      <w:r w:rsidR="002228BD">
        <w:rPr>
          <w:rFonts w:ascii="Arial" w:hAnsi="Arial" w:cs="Arial"/>
          <w:b/>
          <w:bCs/>
          <w:sz w:val="22"/>
          <w:szCs w:val="22"/>
        </w:rPr>
        <w:t xml:space="preserve"> en cas de marché public réservé</w:t>
      </w:r>
    </w:p>
    <w:p w14:paraId="5E6B75E4" w14:textId="77777777"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29" w:history="1">
        <w:r w:rsidR="006E2F47" w:rsidRPr="003C025D">
          <w:rPr>
            <w:rStyle w:val="Lienhypertexte"/>
            <w:rFonts w:ascii="Arial" w:hAnsi="Arial" w:cs="Arial"/>
            <w:i/>
            <w:iCs/>
            <w:szCs w:val="18"/>
          </w:rPr>
          <w:t>articles</w:t>
        </w:r>
        <w:r w:rsidR="003C025D" w:rsidRPr="003C025D">
          <w:rPr>
            <w:rStyle w:val="Lienhypertexte"/>
            <w:rFonts w:ascii="Arial" w:hAnsi="Arial" w:cs="Arial"/>
            <w:i/>
            <w:iCs/>
            <w:szCs w:val="18"/>
          </w:rPr>
          <w:t> L. 2113-12</w:t>
        </w:r>
        <w:r w:rsidR="00483E5B">
          <w:rPr>
            <w:rStyle w:val="Lienhypertexte"/>
            <w:rFonts w:ascii="Arial" w:hAnsi="Arial" w:cs="Arial"/>
            <w:i/>
            <w:iCs/>
            <w:szCs w:val="18"/>
          </w:rPr>
          <w:t>,</w:t>
        </w:r>
        <w:r w:rsidR="003C025D" w:rsidRPr="003C025D">
          <w:rPr>
            <w:rStyle w:val="Lienhypertexte"/>
            <w:rFonts w:ascii="Arial" w:hAnsi="Arial" w:cs="Arial"/>
            <w:i/>
            <w:iCs/>
            <w:szCs w:val="18"/>
          </w:rPr>
          <w:t> L. 2113-13</w:t>
        </w:r>
      </w:hyperlink>
      <w:r w:rsidR="00483E5B">
        <w:rPr>
          <w:rFonts w:ascii="Arial" w:hAnsi="Arial" w:cs="Arial"/>
          <w:i/>
          <w:iCs/>
          <w:szCs w:val="18"/>
        </w:rPr>
        <w:t xml:space="preserve"> ou </w:t>
      </w:r>
      <w:hyperlink r:id="rId30" w:history="1">
        <w:r w:rsidR="00483E5B" w:rsidRPr="00483E5B">
          <w:rPr>
            <w:rStyle w:val="Lienhypertexte"/>
            <w:rFonts w:ascii="Arial" w:hAnsi="Arial" w:cs="Arial"/>
            <w:i/>
            <w:iCs/>
            <w:szCs w:val="18"/>
          </w:rPr>
          <w:t>L. 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31"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3C025D" w:rsidRPr="00827FD0">
          <w:rPr>
            <w:rStyle w:val="Lienhypertexte"/>
            <w:rFonts w:ascii="Arial" w:hAnsi="Arial" w:cs="Arial"/>
            <w:i/>
            <w:iCs/>
            <w:szCs w:val="18"/>
          </w:rPr>
          <w:t>L. 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14:paraId="5B96A25D" w14:textId="77777777"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32" w:history="1">
        <w:r w:rsidR="00DC3F69" w:rsidRPr="003C025D">
          <w:rPr>
            <w:rStyle w:val="Lienhypertexte"/>
            <w:rFonts w:ascii="Arial" w:hAnsi="Arial" w:cs="Arial"/>
            <w:i/>
            <w:iCs/>
            <w:szCs w:val="18"/>
          </w:rPr>
          <w:t>article </w:t>
        </w:r>
        <w:r w:rsidR="003C025D" w:rsidRPr="003C025D">
          <w:rPr>
            <w:rStyle w:val="Lienhypertexte"/>
            <w:rFonts w:ascii="Arial" w:hAnsi="Arial" w:cs="Arial"/>
            <w:i/>
            <w:iCs/>
            <w:szCs w:val="18"/>
          </w:rPr>
          <w:t>R. 2144-1</w:t>
        </w:r>
      </w:hyperlink>
      <w:r w:rsidR="003C025D">
        <w:rPr>
          <w:rFonts w:ascii="Arial" w:hAnsi="Arial" w:cs="Arial"/>
          <w:i/>
          <w:iCs/>
          <w:szCs w:val="18"/>
        </w:rPr>
        <w:t xml:space="preserve"> du code de la commande publique</w:t>
      </w:r>
      <w:r w:rsidRPr="008C2177">
        <w:rPr>
          <w:rFonts w:ascii="Arial" w:hAnsi="Arial" w:cs="Arial"/>
          <w:i/>
          <w:iCs/>
          <w:szCs w:val="18"/>
        </w:rPr>
        <w:t>.</w:t>
      </w:r>
    </w:p>
    <w:p w14:paraId="3CDFB143" w14:textId="77777777"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14:paraId="738172B3" w14:textId="77777777"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14:paraId="6CA02B42" w14:textId="77777777"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57A86D99" w14:textId="77777777" w:rsidR="00FB44EA" w:rsidRDefault="00FB44EA">
            <w:pPr>
              <w:snapToGrid w:val="0"/>
              <w:jc w:val="center"/>
              <w:rPr>
                <w:rFonts w:ascii="Arial" w:hAnsi="Arial" w:cs="Arial"/>
                <w:b/>
                <w:bCs/>
              </w:rPr>
            </w:pPr>
            <w:r>
              <w:rPr>
                <w:rFonts w:ascii="Arial" w:hAnsi="Arial" w:cs="Arial"/>
                <w:b/>
                <w:bCs/>
                <w:i/>
                <w:iCs/>
              </w:rPr>
              <w:t>ou du membre du groupement</w:t>
            </w:r>
          </w:p>
        </w:tc>
      </w:tr>
      <w:tr w:rsidR="006F6740" w14:paraId="63747A93"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481A415A" w14:textId="77777777"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Pr>
                <w:rFonts w:ascii="Arial" w:hAnsi="Arial" w:cs="Arial"/>
              </w:rPr>
              <w:t>Entreprise adaptée</w:t>
            </w:r>
          </w:p>
          <w:p w14:paraId="3249EB25" w14:textId="77777777"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33"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14:paraId="58CEAEED" w14:textId="77777777"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0C1994B1" w14:textId="77777777"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14:paraId="4C69EE91" w14:textId="77777777"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14:paraId="16F20739" w14:textId="77777777" w:rsidR="006F6740" w:rsidRDefault="006F6740">
            <w:pPr>
              <w:ind w:left="170" w:right="170"/>
              <w:jc w:val="both"/>
              <w:rPr>
                <w:rFonts w:ascii="Arial" w:hAnsi="Arial" w:cs="Arial"/>
                <w:sz w:val="16"/>
                <w:szCs w:val="16"/>
              </w:rPr>
            </w:pPr>
          </w:p>
          <w:p w14:paraId="5E0BC150"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04040F54" w14:textId="77777777" w:rsidR="006F6740" w:rsidRDefault="006F6740">
            <w:pPr>
              <w:ind w:left="170" w:right="170"/>
              <w:jc w:val="both"/>
              <w:rPr>
                <w:rFonts w:ascii="Arial" w:hAnsi="Arial" w:cs="Arial"/>
                <w:sz w:val="12"/>
                <w:szCs w:val="16"/>
              </w:rPr>
            </w:pPr>
          </w:p>
          <w:p w14:paraId="2ACCC742" w14:textId="77777777" w:rsidR="00872C42" w:rsidRDefault="00872C42">
            <w:pPr>
              <w:ind w:left="170" w:right="170"/>
              <w:jc w:val="both"/>
              <w:rPr>
                <w:rFonts w:ascii="Arial" w:hAnsi="Arial" w:cs="Arial"/>
                <w:sz w:val="12"/>
                <w:szCs w:val="16"/>
              </w:rPr>
            </w:pPr>
          </w:p>
          <w:p w14:paraId="0D04FC3B" w14:textId="77777777" w:rsidR="00872C42" w:rsidRPr="00A70756" w:rsidRDefault="00872C42">
            <w:pPr>
              <w:ind w:left="170" w:right="170"/>
              <w:jc w:val="both"/>
              <w:rPr>
                <w:rFonts w:ascii="Arial" w:hAnsi="Arial" w:cs="Arial"/>
                <w:sz w:val="12"/>
                <w:szCs w:val="16"/>
              </w:rPr>
            </w:pPr>
          </w:p>
          <w:p w14:paraId="134D2154"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11044858" w14:textId="77777777" w:rsidR="006F6740" w:rsidRPr="00A70756" w:rsidRDefault="006F6740">
            <w:pPr>
              <w:ind w:left="170" w:right="170"/>
              <w:jc w:val="both"/>
              <w:rPr>
                <w:rFonts w:ascii="Arial" w:hAnsi="Arial" w:cs="Arial"/>
                <w:sz w:val="12"/>
                <w:szCs w:val="16"/>
              </w:rPr>
            </w:pPr>
          </w:p>
          <w:p w14:paraId="6C580D9D" w14:textId="77777777" w:rsidR="006F6740" w:rsidRDefault="006F6740">
            <w:pPr>
              <w:ind w:left="170" w:right="170"/>
              <w:jc w:val="both"/>
              <w:rPr>
                <w:rFonts w:ascii="Arial" w:hAnsi="Arial" w:cs="Arial"/>
                <w:sz w:val="16"/>
                <w:szCs w:val="16"/>
              </w:rPr>
            </w:pPr>
          </w:p>
          <w:p w14:paraId="090F4257" w14:textId="77777777" w:rsidR="006F6740" w:rsidRDefault="006F6740">
            <w:pPr>
              <w:ind w:left="170" w:right="170"/>
              <w:jc w:val="both"/>
              <w:rPr>
                <w:rFonts w:ascii="Arial" w:hAnsi="Arial" w:cs="Arial"/>
                <w:sz w:val="16"/>
                <w:szCs w:val="16"/>
              </w:rPr>
            </w:pPr>
          </w:p>
          <w:p w14:paraId="2970B24A" w14:textId="77777777" w:rsidR="006F6740" w:rsidRDefault="006F6740">
            <w:pPr>
              <w:snapToGrid w:val="0"/>
              <w:jc w:val="both"/>
              <w:rPr>
                <w:rFonts w:ascii="Arial" w:hAnsi="Arial" w:cs="Arial"/>
                <w:b/>
                <w:bCs/>
              </w:rPr>
            </w:pPr>
          </w:p>
        </w:tc>
      </w:tr>
      <w:tr w:rsidR="006F6740" w14:paraId="7B65A329" w14:textId="77777777"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068F545D" w14:textId="77777777" w:rsidR="006F6740" w:rsidRDefault="006F6740">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4"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du code de l’action sociale et des familles</w:t>
            </w:r>
            <w:r>
              <w:rPr>
                <w:rFonts w:ascii="Arial" w:hAnsi="Arial" w:cs="Arial"/>
              </w:rPr>
              <w:t>)</w:t>
            </w:r>
            <w:r w:rsidRPr="006E2F47">
              <w:rPr>
                <w:rFonts w:ascii="Arial" w:hAnsi="Arial" w:cs="Arial"/>
              </w:rPr>
              <w:t xml:space="preserve"> ou structures équivalentes</w:t>
            </w:r>
          </w:p>
          <w:p w14:paraId="43A42A09" w14:textId="77777777"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0BED623B" w14:textId="77777777"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14:paraId="2CDE256F" w14:textId="77777777" w:rsidR="006F6740" w:rsidRDefault="006F6740">
            <w:pPr>
              <w:ind w:left="170" w:right="170"/>
              <w:jc w:val="both"/>
              <w:rPr>
                <w:rFonts w:ascii="Arial" w:hAnsi="Arial" w:cs="Arial"/>
                <w:sz w:val="16"/>
                <w:szCs w:val="16"/>
              </w:rPr>
            </w:pPr>
          </w:p>
          <w:p w14:paraId="614EEF69" w14:textId="77777777"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14:paraId="2C43720D" w14:textId="77777777"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14:paraId="327B2D92" w14:textId="77777777" w:rsidR="006F6740" w:rsidRPr="006F6740" w:rsidRDefault="006F6740" w:rsidP="006F6740">
            <w:pPr>
              <w:ind w:left="170" w:right="170"/>
              <w:jc w:val="both"/>
              <w:rPr>
                <w:rFonts w:ascii="Arial" w:hAnsi="Arial" w:cs="Arial"/>
                <w:sz w:val="16"/>
                <w:szCs w:val="16"/>
              </w:rPr>
            </w:pPr>
          </w:p>
          <w:p w14:paraId="3A901381"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4449110F" w14:textId="77777777" w:rsidR="006F6740" w:rsidRDefault="006F6740" w:rsidP="006F6740">
            <w:pPr>
              <w:ind w:left="170" w:right="170"/>
              <w:jc w:val="both"/>
              <w:rPr>
                <w:rFonts w:ascii="Arial" w:hAnsi="Arial" w:cs="Arial"/>
                <w:sz w:val="12"/>
                <w:szCs w:val="16"/>
              </w:rPr>
            </w:pPr>
          </w:p>
          <w:p w14:paraId="42203415" w14:textId="77777777" w:rsidR="00872C42" w:rsidRDefault="00872C42" w:rsidP="006F6740">
            <w:pPr>
              <w:ind w:left="170" w:right="170"/>
              <w:jc w:val="both"/>
              <w:rPr>
                <w:rFonts w:ascii="Arial" w:hAnsi="Arial" w:cs="Arial"/>
                <w:sz w:val="12"/>
                <w:szCs w:val="16"/>
              </w:rPr>
            </w:pPr>
          </w:p>
          <w:p w14:paraId="687AD5FB" w14:textId="77777777" w:rsidR="00872C42" w:rsidRPr="00A70756" w:rsidRDefault="00872C42" w:rsidP="006F6740">
            <w:pPr>
              <w:ind w:left="170" w:right="170"/>
              <w:jc w:val="both"/>
              <w:rPr>
                <w:rFonts w:ascii="Arial" w:hAnsi="Arial" w:cs="Arial"/>
                <w:sz w:val="12"/>
                <w:szCs w:val="16"/>
              </w:rPr>
            </w:pPr>
          </w:p>
          <w:p w14:paraId="4B6FDB8B"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1D4649C7" w14:textId="77777777" w:rsidR="006F6740" w:rsidRDefault="006F6740" w:rsidP="006F6740">
            <w:pPr>
              <w:ind w:left="170" w:right="170"/>
              <w:jc w:val="both"/>
              <w:rPr>
                <w:rFonts w:ascii="Arial" w:hAnsi="Arial" w:cs="Arial"/>
                <w:sz w:val="16"/>
                <w:szCs w:val="16"/>
              </w:rPr>
            </w:pPr>
          </w:p>
          <w:p w14:paraId="2C890873" w14:textId="77777777" w:rsidR="006F6740" w:rsidRDefault="006F6740" w:rsidP="006F6740">
            <w:pPr>
              <w:ind w:left="170" w:right="170"/>
              <w:jc w:val="both"/>
              <w:rPr>
                <w:rFonts w:ascii="Arial" w:hAnsi="Arial" w:cs="Arial"/>
                <w:sz w:val="16"/>
                <w:szCs w:val="16"/>
              </w:rPr>
            </w:pPr>
          </w:p>
          <w:p w14:paraId="2015DD40" w14:textId="77777777" w:rsidR="006F6740" w:rsidRDefault="006F6740" w:rsidP="006F6740">
            <w:pPr>
              <w:ind w:left="170" w:right="170"/>
              <w:jc w:val="both"/>
              <w:rPr>
                <w:rFonts w:ascii="Arial" w:hAnsi="Arial" w:cs="Arial"/>
                <w:sz w:val="16"/>
                <w:szCs w:val="16"/>
              </w:rPr>
            </w:pPr>
          </w:p>
          <w:p w14:paraId="01D59FF1" w14:textId="77777777" w:rsidR="006F6740" w:rsidRDefault="006F6740">
            <w:pPr>
              <w:snapToGrid w:val="0"/>
              <w:jc w:val="both"/>
              <w:rPr>
                <w:rFonts w:ascii="Arial" w:hAnsi="Arial" w:cs="Arial"/>
                <w:b/>
                <w:bCs/>
              </w:rPr>
            </w:pPr>
          </w:p>
        </w:tc>
      </w:tr>
      <w:tr w:rsidR="006F6740" w14:paraId="54CBEAAF"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05314819" w14:textId="77777777"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 xml:space="preserve">Structures d’insertion par </w:t>
            </w:r>
            <w:r>
              <w:rPr>
                <w:rFonts w:ascii="Arial" w:hAnsi="Arial" w:cs="Arial"/>
              </w:rPr>
              <w:lastRenderedPageBreak/>
              <w:t>l’activité économique (</w:t>
            </w:r>
            <w:hyperlink r:id="rId35"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14:paraId="4EA7965C" w14:textId="77777777"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14:paraId="0E4038DE" w14:textId="77777777" w:rsidR="006F6740" w:rsidRDefault="006F6740" w:rsidP="00A70756">
            <w:pPr>
              <w:ind w:left="170" w:right="170"/>
              <w:jc w:val="both"/>
              <w:rPr>
                <w:rFonts w:ascii="Arial" w:hAnsi="Arial" w:cs="Arial"/>
                <w:sz w:val="16"/>
                <w:szCs w:val="16"/>
              </w:rPr>
            </w:pPr>
            <w:r>
              <w:rPr>
                <w:rFonts w:ascii="Arial" w:hAnsi="Arial" w:cs="Arial"/>
                <w:sz w:val="16"/>
                <w:szCs w:val="16"/>
              </w:rPr>
              <w:lastRenderedPageBreak/>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14:paraId="50D25046" w14:textId="77777777" w:rsidR="006F6740" w:rsidRDefault="006F6740" w:rsidP="00A70756">
            <w:pPr>
              <w:ind w:left="170" w:right="170"/>
              <w:jc w:val="both"/>
              <w:rPr>
                <w:rFonts w:ascii="Arial" w:hAnsi="Arial" w:cs="Arial"/>
                <w:sz w:val="16"/>
                <w:szCs w:val="16"/>
              </w:rPr>
            </w:pPr>
            <w:r>
              <w:rPr>
                <w:rFonts w:ascii="Arial" w:hAnsi="Arial" w:cs="Arial"/>
                <w:sz w:val="16"/>
                <w:szCs w:val="16"/>
              </w:rPr>
              <w:lastRenderedPageBreak/>
              <w:t>Le cas échéant, indiquer l’adresse internet à laquelle cette preuve est accessible directement et gratuitement, ainsi que l’ensemble des renseignements nécessaires pour y accéder :</w:t>
            </w:r>
          </w:p>
          <w:p w14:paraId="2F5E6D0A" w14:textId="77777777" w:rsidR="006F6740" w:rsidRDefault="006F6740" w:rsidP="00A70756">
            <w:pPr>
              <w:ind w:left="170" w:right="170"/>
              <w:jc w:val="both"/>
              <w:rPr>
                <w:rFonts w:ascii="Arial" w:hAnsi="Arial" w:cs="Arial"/>
                <w:sz w:val="16"/>
                <w:szCs w:val="16"/>
              </w:rPr>
            </w:pPr>
          </w:p>
          <w:p w14:paraId="5489E9C7"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49DA6CA1" w14:textId="77777777" w:rsidR="006F6740" w:rsidRDefault="006F6740" w:rsidP="00A70756">
            <w:pPr>
              <w:ind w:left="170" w:right="170"/>
              <w:jc w:val="both"/>
              <w:rPr>
                <w:rFonts w:ascii="Arial" w:hAnsi="Arial" w:cs="Arial"/>
                <w:sz w:val="12"/>
                <w:szCs w:val="16"/>
              </w:rPr>
            </w:pPr>
          </w:p>
          <w:p w14:paraId="5B86478F" w14:textId="77777777" w:rsidR="00872C42" w:rsidRDefault="00872C42" w:rsidP="00A70756">
            <w:pPr>
              <w:ind w:left="170" w:right="170"/>
              <w:jc w:val="both"/>
              <w:rPr>
                <w:rFonts w:ascii="Arial" w:hAnsi="Arial" w:cs="Arial"/>
                <w:sz w:val="12"/>
                <w:szCs w:val="16"/>
              </w:rPr>
            </w:pPr>
          </w:p>
          <w:p w14:paraId="49742871" w14:textId="77777777" w:rsidR="00872C42" w:rsidRPr="00A70756" w:rsidRDefault="00872C42" w:rsidP="00A70756">
            <w:pPr>
              <w:ind w:left="170" w:right="170"/>
              <w:jc w:val="both"/>
              <w:rPr>
                <w:rFonts w:ascii="Arial" w:hAnsi="Arial" w:cs="Arial"/>
                <w:sz w:val="12"/>
                <w:szCs w:val="16"/>
              </w:rPr>
            </w:pPr>
          </w:p>
          <w:p w14:paraId="08405BAF"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2809F9E1" w14:textId="77777777" w:rsidR="006F6740" w:rsidRPr="00A70756" w:rsidRDefault="006F6740" w:rsidP="006F6740">
            <w:pPr>
              <w:ind w:left="170" w:right="170"/>
              <w:jc w:val="both"/>
              <w:rPr>
                <w:rFonts w:ascii="Arial" w:hAnsi="Arial" w:cs="Arial"/>
                <w:sz w:val="12"/>
                <w:szCs w:val="16"/>
              </w:rPr>
            </w:pPr>
          </w:p>
          <w:p w14:paraId="21C3F426" w14:textId="77777777" w:rsidR="006F6740" w:rsidRDefault="006F6740" w:rsidP="006F6740">
            <w:pPr>
              <w:ind w:left="170" w:right="170"/>
              <w:jc w:val="both"/>
              <w:rPr>
                <w:rFonts w:ascii="Arial" w:hAnsi="Arial" w:cs="Arial"/>
                <w:sz w:val="16"/>
                <w:szCs w:val="16"/>
              </w:rPr>
            </w:pPr>
          </w:p>
          <w:p w14:paraId="757A0D40" w14:textId="77777777" w:rsidR="006F6740" w:rsidRDefault="006F6740" w:rsidP="00224E9C">
            <w:pPr>
              <w:snapToGrid w:val="0"/>
              <w:jc w:val="both"/>
              <w:rPr>
                <w:rFonts w:ascii="Arial" w:hAnsi="Arial" w:cs="Arial"/>
                <w:sz w:val="16"/>
                <w:szCs w:val="16"/>
              </w:rPr>
            </w:pPr>
          </w:p>
          <w:p w14:paraId="665B39F9" w14:textId="77777777" w:rsidR="00872C42" w:rsidRDefault="00872C42" w:rsidP="00224E9C">
            <w:pPr>
              <w:snapToGrid w:val="0"/>
              <w:jc w:val="both"/>
              <w:rPr>
                <w:rFonts w:ascii="Arial" w:hAnsi="Arial" w:cs="Arial"/>
                <w:b/>
                <w:bCs/>
              </w:rPr>
            </w:pPr>
          </w:p>
        </w:tc>
      </w:tr>
      <w:tr w:rsidR="006F6740" w14:paraId="0D4D1C4F"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2DF724A0" w14:textId="77777777" w:rsidR="006F6740" w:rsidRPr="006E2F47" w:rsidRDefault="006F6740" w:rsidP="00261FC1">
            <w:pPr>
              <w:pStyle w:val="fcase1ertab"/>
              <w:snapToGrid w:val="0"/>
              <w:jc w:val="left"/>
              <w:rPr>
                <w:rFonts w:ascii="Arial" w:hAnsi="Arial" w:cs="Arial"/>
                <w:b/>
                <w:bCs/>
              </w:rPr>
            </w:pPr>
            <w:r>
              <w:rPr>
                <w:rFonts w:ascii="Arial" w:hAnsi="Arial" w:cs="Arial"/>
                <w:b/>
                <w:bCs/>
              </w:rPr>
              <w:lastRenderedPageBreak/>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6"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14:paraId="7D44DAEC" w14:textId="77777777"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558F96E7" w14:textId="77777777"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14:paraId="009D0FD6" w14:textId="77777777"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24753825" w14:textId="77777777" w:rsidR="006F6740" w:rsidRDefault="006F6740" w:rsidP="006F6740">
            <w:pPr>
              <w:ind w:left="170" w:right="170"/>
              <w:jc w:val="both"/>
              <w:rPr>
                <w:rFonts w:ascii="Arial" w:hAnsi="Arial" w:cs="Arial"/>
                <w:sz w:val="16"/>
                <w:szCs w:val="16"/>
              </w:rPr>
            </w:pPr>
          </w:p>
          <w:p w14:paraId="3FF7AE25"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1BE0AA75" w14:textId="77777777" w:rsidR="006F6740" w:rsidRDefault="006F6740" w:rsidP="006F6740">
            <w:pPr>
              <w:ind w:left="170" w:right="170"/>
              <w:jc w:val="both"/>
              <w:rPr>
                <w:rFonts w:ascii="Arial" w:hAnsi="Arial" w:cs="Arial"/>
                <w:sz w:val="12"/>
                <w:szCs w:val="16"/>
              </w:rPr>
            </w:pPr>
          </w:p>
          <w:p w14:paraId="14F8009B" w14:textId="77777777" w:rsidR="00872C42" w:rsidRDefault="00872C42" w:rsidP="006F6740">
            <w:pPr>
              <w:ind w:left="170" w:right="170"/>
              <w:jc w:val="both"/>
              <w:rPr>
                <w:rFonts w:ascii="Arial" w:hAnsi="Arial" w:cs="Arial"/>
                <w:sz w:val="12"/>
                <w:szCs w:val="16"/>
              </w:rPr>
            </w:pPr>
          </w:p>
          <w:p w14:paraId="093BF355" w14:textId="58F32BC2" w:rsidR="00872C42" w:rsidRPr="00A70756" w:rsidRDefault="00804803" w:rsidP="00804803">
            <w:pPr>
              <w:tabs>
                <w:tab w:val="left" w:pos="4353"/>
              </w:tabs>
              <w:ind w:left="170" w:right="170"/>
              <w:jc w:val="both"/>
              <w:rPr>
                <w:rFonts w:ascii="Arial" w:hAnsi="Arial" w:cs="Arial"/>
                <w:sz w:val="12"/>
                <w:szCs w:val="16"/>
              </w:rPr>
            </w:pPr>
            <w:r>
              <w:rPr>
                <w:rFonts w:ascii="Arial" w:hAnsi="Arial" w:cs="Arial"/>
                <w:sz w:val="12"/>
                <w:szCs w:val="16"/>
              </w:rPr>
              <w:tab/>
            </w:r>
          </w:p>
          <w:p w14:paraId="5BF2C01F"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0AC1409A" w14:textId="77777777" w:rsidR="006F6740" w:rsidRPr="00A70756" w:rsidRDefault="006F6740" w:rsidP="006F6740">
            <w:pPr>
              <w:ind w:left="170" w:right="170"/>
              <w:jc w:val="both"/>
              <w:rPr>
                <w:rFonts w:ascii="Arial" w:hAnsi="Arial" w:cs="Arial"/>
                <w:sz w:val="12"/>
                <w:szCs w:val="16"/>
              </w:rPr>
            </w:pPr>
          </w:p>
          <w:p w14:paraId="32D81788" w14:textId="77777777" w:rsidR="006F6740" w:rsidRDefault="006F6740" w:rsidP="006F6740">
            <w:pPr>
              <w:ind w:left="170" w:right="170"/>
              <w:jc w:val="both"/>
              <w:rPr>
                <w:rFonts w:ascii="Arial" w:hAnsi="Arial" w:cs="Arial"/>
                <w:sz w:val="16"/>
                <w:szCs w:val="16"/>
              </w:rPr>
            </w:pPr>
          </w:p>
          <w:p w14:paraId="270B901A" w14:textId="77777777" w:rsidR="006F6740" w:rsidRDefault="006F6740" w:rsidP="006F6740">
            <w:pPr>
              <w:ind w:left="170" w:right="170"/>
              <w:jc w:val="both"/>
              <w:rPr>
                <w:rFonts w:ascii="Arial" w:hAnsi="Arial" w:cs="Arial"/>
                <w:sz w:val="16"/>
                <w:szCs w:val="16"/>
              </w:rPr>
            </w:pPr>
          </w:p>
          <w:p w14:paraId="01A40B2B" w14:textId="77777777" w:rsidR="006F6740" w:rsidRDefault="006F6740">
            <w:pPr>
              <w:snapToGrid w:val="0"/>
              <w:jc w:val="both"/>
              <w:rPr>
                <w:rFonts w:ascii="Arial" w:hAnsi="Arial" w:cs="Arial"/>
                <w:b/>
                <w:bCs/>
              </w:rPr>
            </w:pPr>
          </w:p>
        </w:tc>
      </w:tr>
    </w:tbl>
    <w:p w14:paraId="6243B234" w14:textId="77777777" w:rsidR="002D13A0" w:rsidRDefault="002D13A0" w:rsidP="00D21AD8">
      <w:pPr>
        <w:tabs>
          <w:tab w:val="left" w:pos="-142"/>
          <w:tab w:val="left" w:pos="4111"/>
        </w:tabs>
        <w:rPr>
          <w:rFonts w:ascii="Arial" w:hAnsi="Arial" w:cs="Arial"/>
          <w:b/>
          <w:bCs/>
          <w:sz w:val="22"/>
          <w:szCs w:val="22"/>
        </w:rPr>
      </w:pPr>
    </w:p>
    <w:p w14:paraId="5A186060" w14:textId="77777777" w:rsidR="002D13A0" w:rsidRDefault="002D13A0" w:rsidP="00D21AD8">
      <w:pPr>
        <w:tabs>
          <w:tab w:val="left" w:pos="-142"/>
          <w:tab w:val="left" w:pos="4111"/>
        </w:tabs>
        <w:rPr>
          <w:rFonts w:ascii="Arial" w:hAnsi="Arial" w:cs="Arial"/>
          <w:b/>
          <w:bCs/>
          <w:sz w:val="22"/>
          <w:szCs w:val="22"/>
        </w:rPr>
      </w:pPr>
    </w:p>
    <w:p w14:paraId="74361F2F" w14:textId="77777777"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14:paraId="5B5745E2" w14:textId="77777777" w:rsidR="00427375" w:rsidRDefault="00427375" w:rsidP="008C2177">
      <w:pPr>
        <w:tabs>
          <w:tab w:val="left" w:pos="-142"/>
          <w:tab w:val="left" w:pos="4111"/>
        </w:tabs>
        <w:jc w:val="both"/>
        <w:rPr>
          <w:rFonts w:ascii="Arial" w:hAnsi="Arial" w:cs="Arial"/>
          <w:b/>
          <w:bCs/>
          <w:sz w:val="22"/>
          <w:szCs w:val="22"/>
        </w:rPr>
      </w:pPr>
    </w:p>
    <w:p w14:paraId="3E20DA06" w14:textId="77777777"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37"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8"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14:paraId="0D58F9BD" w14:textId="77777777"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14:paraId="29718E2B" w14:textId="77777777"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14:paraId="0467DE8B" w14:textId="77777777"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14:paraId="1FD12296" w14:textId="77777777"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14:paraId="35288ECA" w14:textId="77777777"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14:paraId="6FFA9AFF"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14:paraId="7C190AA4" w14:textId="77777777"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67BA25E5"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6B4CA6D1"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76A89DF4" w14:textId="77777777"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14:paraId="3DC08790" w14:textId="77777777"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14:paraId="1E1D64C6" w14:textId="77777777" w:rsidR="00BD1236" w:rsidRPr="008C2177" w:rsidRDefault="00BD1236" w:rsidP="00171BF1">
      <w:pPr>
        <w:pStyle w:val="En-tte"/>
        <w:tabs>
          <w:tab w:val="left" w:pos="2160"/>
        </w:tabs>
        <w:ind w:left="284"/>
        <w:jc w:val="both"/>
        <w:rPr>
          <w:rFonts w:ascii="Arial" w:hAnsi="Arial" w:cs="Arial"/>
          <w:iCs/>
          <w:sz w:val="16"/>
          <w:szCs w:val="18"/>
        </w:rPr>
      </w:pPr>
    </w:p>
    <w:p w14:paraId="68AFC204" w14:textId="77777777"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14:paraId="39B2F53C" w14:textId="77777777" w:rsidR="00BD1236" w:rsidRPr="00171BF1" w:rsidRDefault="00BD1236" w:rsidP="00171BF1">
      <w:pPr>
        <w:pStyle w:val="En-tte"/>
        <w:ind w:left="993"/>
        <w:jc w:val="both"/>
        <w:rPr>
          <w:rFonts w:ascii="Arial" w:hAnsi="Arial" w:cs="Arial"/>
          <w:iCs/>
          <w:sz w:val="16"/>
          <w:szCs w:val="18"/>
        </w:rPr>
      </w:pPr>
    </w:p>
    <w:p w14:paraId="2176DA36" w14:textId="77777777" w:rsidR="00BD1236" w:rsidRPr="00171BF1" w:rsidRDefault="00BD1236" w:rsidP="00171BF1">
      <w:pPr>
        <w:pStyle w:val="En-tte"/>
        <w:ind w:left="993"/>
        <w:jc w:val="both"/>
        <w:rPr>
          <w:rFonts w:ascii="Arial" w:hAnsi="Arial" w:cs="Arial"/>
          <w:iCs/>
          <w:sz w:val="16"/>
          <w:szCs w:val="18"/>
        </w:rPr>
      </w:pPr>
    </w:p>
    <w:p w14:paraId="679E142B" w14:textId="77777777"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14:paraId="3678AB8F"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4E5A630B"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7C966B84"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31A7B4F2"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09D5637C" w14:textId="77777777"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39"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14:paraId="5A564F08" w14:textId="77777777"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14:paraId="3C22CE95" w14:textId="77777777"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14:paraId="1E5BFA74" w14:textId="77777777"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14:paraId="49A40331" w14:textId="77777777"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14:paraId="341B3A7B" w14:textId="77777777" w:rsidR="00427375" w:rsidRDefault="00427375" w:rsidP="00D21AD8">
      <w:pPr>
        <w:tabs>
          <w:tab w:val="left" w:pos="-142"/>
          <w:tab w:val="left" w:pos="4111"/>
        </w:tabs>
        <w:rPr>
          <w:rFonts w:ascii="Arial" w:hAnsi="Arial" w:cs="Arial"/>
          <w:b/>
          <w:bCs/>
          <w:sz w:val="22"/>
          <w:szCs w:val="22"/>
        </w:rPr>
      </w:pPr>
    </w:p>
    <w:p w14:paraId="139F45B2" w14:textId="77777777" w:rsidR="00960DE1" w:rsidRDefault="00960DE1" w:rsidP="00D21AD8">
      <w:pPr>
        <w:tabs>
          <w:tab w:val="left" w:pos="-142"/>
          <w:tab w:val="left" w:pos="4111"/>
        </w:tabs>
        <w:rPr>
          <w:rFonts w:ascii="Arial" w:hAnsi="Arial" w:cs="Arial"/>
          <w:b/>
          <w:bCs/>
          <w:sz w:val="22"/>
          <w:szCs w:val="22"/>
        </w:rPr>
      </w:pPr>
    </w:p>
    <w:p w14:paraId="60417C4D" w14:textId="77777777" w:rsidR="00960DE1" w:rsidRDefault="00960DE1" w:rsidP="00D21AD8">
      <w:pPr>
        <w:tabs>
          <w:tab w:val="left" w:pos="-142"/>
          <w:tab w:val="left" w:pos="4111"/>
        </w:tabs>
        <w:rPr>
          <w:rFonts w:ascii="Arial" w:hAnsi="Arial" w:cs="Arial"/>
          <w:b/>
          <w:bCs/>
          <w:sz w:val="22"/>
          <w:szCs w:val="22"/>
        </w:rPr>
      </w:pPr>
    </w:p>
    <w:p w14:paraId="4B4A907B" w14:textId="77777777" w:rsidR="00960DE1" w:rsidRDefault="00960DE1" w:rsidP="00D21AD8">
      <w:pPr>
        <w:tabs>
          <w:tab w:val="left" w:pos="-142"/>
          <w:tab w:val="left" w:pos="4111"/>
        </w:tabs>
        <w:rPr>
          <w:rFonts w:ascii="Arial" w:hAnsi="Arial" w:cs="Arial"/>
          <w:b/>
          <w:bCs/>
          <w:sz w:val="22"/>
          <w:szCs w:val="22"/>
        </w:rPr>
      </w:pPr>
    </w:p>
    <w:p w14:paraId="069597DA" w14:textId="77777777" w:rsidR="00960DE1" w:rsidRDefault="00960DE1"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344"/>
      </w:tblGrid>
      <w:tr w:rsidR="00261FC1" w:rsidRPr="005C765E" w14:paraId="7C648311" w14:textId="77777777" w:rsidTr="005C765E">
        <w:tc>
          <w:tcPr>
            <w:tcW w:w="10344" w:type="dxa"/>
            <w:shd w:val="clear" w:color="auto" w:fill="66CCFF"/>
          </w:tcPr>
          <w:p w14:paraId="33EF3F84" w14:textId="77777777"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14:paraId="37051465" w14:textId="77777777" w:rsidR="00D21AD8" w:rsidRDefault="00D21AD8" w:rsidP="00D21AD8">
      <w:pPr>
        <w:tabs>
          <w:tab w:val="left" w:pos="-142"/>
          <w:tab w:val="left" w:pos="4111"/>
        </w:tabs>
        <w:rPr>
          <w:rFonts w:ascii="Arial" w:hAnsi="Arial" w:cs="Arial"/>
          <w:b/>
          <w:bCs/>
          <w:sz w:val="22"/>
          <w:szCs w:val="22"/>
        </w:rPr>
      </w:pPr>
    </w:p>
    <w:p w14:paraId="58EC2BD9" w14:textId="77777777"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14:paraId="775B16C5" w14:textId="77777777"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14:paraId="7C8575D4" w14:textId="77777777" w:rsidR="00472B25" w:rsidRDefault="00472B25">
      <w:pPr>
        <w:rPr>
          <w:rFonts w:ascii="Arial" w:hAnsi="Arial" w:cs="Arial"/>
        </w:rPr>
      </w:pPr>
    </w:p>
    <w:p w14:paraId="2706465F" w14:textId="77777777"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lastRenderedPageBreak/>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14:paraId="36C663D5" w14:textId="77777777" w:rsidR="00555AC1" w:rsidRDefault="00555AC1" w:rsidP="00171BF1">
      <w:pPr>
        <w:jc w:val="both"/>
        <w:rPr>
          <w:rFonts w:ascii="Arial" w:hAnsi="Arial" w:cs="Arial"/>
          <w:i/>
          <w:sz w:val="18"/>
        </w:rPr>
      </w:pPr>
    </w:p>
    <w:p w14:paraId="73F0BA7E" w14:textId="77777777" w:rsidR="00555AC1" w:rsidRDefault="00555AC1" w:rsidP="00171BF1">
      <w:pPr>
        <w:jc w:val="both"/>
        <w:rPr>
          <w:rFonts w:ascii="Arial" w:hAnsi="Arial" w:cs="Arial"/>
          <w:i/>
          <w:sz w:val="18"/>
        </w:rPr>
      </w:pPr>
    </w:p>
    <w:p w14:paraId="752F64FD" w14:textId="77777777" w:rsidR="00555AC1" w:rsidRDefault="00555AC1" w:rsidP="00171BF1">
      <w:pPr>
        <w:jc w:val="both"/>
        <w:rPr>
          <w:rFonts w:ascii="Arial" w:hAnsi="Arial" w:cs="Arial"/>
          <w:i/>
          <w:sz w:val="18"/>
        </w:rPr>
      </w:pPr>
    </w:p>
    <w:p w14:paraId="3642296F" w14:textId="77777777" w:rsidR="00555AC1" w:rsidRDefault="00555AC1" w:rsidP="00171BF1">
      <w:pPr>
        <w:jc w:val="both"/>
        <w:rPr>
          <w:rFonts w:ascii="Arial" w:hAnsi="Arial" w:cs="Arial"/>
          <w:i/>
          <w:sz w:val="18"/>
        </w:rPr>
      </w:pPr>
    </w:p>
    <w:p w14:paraId="233C53FA" w14:textId="77777777" w:rsidR="00555AC1" w:rsidRDefault="00555AC1" w:rsidP="00171BF1">
      <w:pPr>
        <w:jc w:val="both"/>
        <w:rPr>
          <w:rFonts w:ascii="Arial" w:hAnsi="Arial" w:cs="Arial"/>
          <w:i/>
          <w:sz w:val="18"/>
        </w:rPr>
      </w:pPr>
    </w:p>
    <w:p w14:paraId="5C6E70B1" w14:textId="77777777" w:rsidR="00555AC1" w:rsidRDefault="00555AC1" w:rsidP="00171BF1">
      <w:pPr>
        <w:jc w:val="both"/>
        <w:rPr>
          <w:rFonts w:ascii="Arial" w:hAnsi="Arial" w:cs="Arial"/>
          <w:i/>
          <w:sz w:val="18"/>
        </w:rPr>
      </w:pPr>
    </w:p>
    <w:p w14:paraId="13E60C19" w14:textId="77777777" w:rsidR="00555AC1" w:rsidRDefault="00555AC1" w:rsidP="00171BF1">
      <w:pPr>
        <w:jc w:val="both"/>
        <w:rPr>
          <w:rFonts w:ascii="Arial" w:hAnsi="Arial" w:cs="Arial"/>
          <w:i/>
          <w:sz w:val="18"/>
        </w:rPr>
      </w:pPr>
    </w:p>
    <w:p w14:paraId="7B6ACDBB" w14:textId="77777777"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14:paraId="4B63770B" w14:textId="77777777" w:rsidR="00555AC1" w:rsidRDefault="00555AC1" w:rsidP="00171BF1">
      <w:pPr>
        <w:jc w:val="both"/>
        <w:rPr>
          <w:rFonts w:ascii="Arial" w:hAnsi="Arial" w:cs="Arial"/>
          <w:i/>
          <w:sz w:val="18"/>
        </w:rPr>
      </w:pPr>
    </w:p>
    <w:p w14:paraId="41DAC16E" w14:textId="77777777" w:rsidR="00555AC1" w:rsidRDefault="00555AC1" w:rsidP="00171BF1">
      <w:pPr>
        <w:jc w:val="both"/>
        <w:rPr>
          <w:rFonts w:ascii="Arial" w:hAnsi="Arial" w:cs="Arial"/>
          <w:i/>
          <w:sz w:val="18"/>
        </w:rPr>
      </w:pPr>
    </w:p>
    <w:p w14:paraId="003B6A0A" w14:textId="77777777" w:rsidR="00555AC1" w:rsidRDefault="00555AC1" w:rsidP="00171BF1">
      <w:pPr>
        <w:jc w:val="both"/>
        <w:rPr>
          <w:rFonts w:ascii="Arial" w:hAnsi="Arial" w:cs="Arial"/>
          <w:i/>
          <w:sz w:val="18"/>
        </w:rPr>
      </w:pPr>
    </w:p>
    <w:p w14:paraId="025FA348" w14:textId="77777777" w:rsidR="00555AC1" w:rsidRDefault="00555AC1" w:rsidP="00171BF1">
      <w:pPr>
        <w:jc w:val="both"/>
        <w:rPr>
          <w:rFonts w:ascii="Arial" w:hAnsi="Arial" w:cs="Arial"/>
          <w:i/>
          <w:sz w:val="18"/>
        </w:rPr>
      </w:pPr>
    </w:p>
    <w:p w14:paraId="2A07A3A0" w14:textId="77777777" w:rsidR="00755416" w:rsidRDefault="00755416" w:rsidP="00171BF1">
      <w:pPr>
        <w:jc w:val="both"/>
        <w:rPr>
          <w:rFonts w:ascii="Arial" w:hAnsi="Arial" w:cs="Arial"/>
          <w:i/>
          <w:sz w:val="18"/>
        </w:rPr>
      </w:pPr>
    </w:p>
    <w:p w14:paraId="021D0842" w14:textId="77777777" w:rsidR="00755416" w:rsidRDefault="00755416" w:rsidP="00171BF1">
      <w:pPr>
        <w:jc w:val="both"/>
        <w:rPr>
          <w:rFonts w:ascii="Arial" w:hAnsi="Arial" w:cs="Arial"/>
          <w:i/>
          <w:sz w:val="18"/>
        </w:rPr>
      </w:pPr>
    </w:p>
    <w:p w14:paraId="2ED28915" w14:textId="77777777" w:rsidR="00755416" w:rsidRDefault="00755416" w:rsidP="00663B7E">
      <w:pPr>
        <w:rPr>
          <w:rFonts w:ascii="Arial" w:hAnsi="Arial" w:cs="Arial"/>
          <w:i/>
          <w:sz w:val="18"/>
        </w:rPr>
      </w:pPr>
    </w:p>
    <w:p w14:paraId="5DE1B632" w14:textId="77777777" w:rsidR="00755416" w:rsidRDefault="00755416" w:rsidP="00663B7E">
      <w:pPr>
        <w:rPr>
          <w:rFonts w:ascii="Arial" w:hAnsi="Arial" w:cs="Arial"/>
          <w:i/>
          <w:sz w:val="18"/>
        </w:rPr>
      </w:pPr>
    </w:p>
    <w:p w14:paraId="371780E8" w14:textId="77777777" w:rsidR="00555AC1" w:rsidRDefault="00555AC1" w:rsidP="00663B7E">
      <w:pPr>
        <w:rPr>
          <w:rFonts w:ascii="Arial" w:hAnsi="Arial" w:cs="Arial"/>
          <w:i/>
          <w:sz w:val="18"/>
        </w:rPr>
      </w:pPr>
    </w:p>
    <w:p w14:paraId="1BB91342" w14:textId="77777777"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0"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14:paraId="26248FB0"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63A91C11" w14:textId="77777777" w:rsidR="00663B7E" w:rsidRPr="00171BF1" w:rsidRDefault="00663B7E" w:rsidP="00171BF1">
      <w:pPr>
        <w:jc w:val="both"/>
        <w:rPr>
          <w:rFonts w:ascii="Arial" w:hAnsi="Arial" w:cs="Arial"/>
          <w:sz w:val="18"/>
        </w:rPr>
      </w:pPr>
    </w:p>
    <w:p w14:paraId="69A69CCD" w14:textId="77777777"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14:paraId="37DA6281" w14:textId="77777777" w:rsidR="00663B7E" w:rsidRDefault="00663B7E" w:rsidP="00171BF1">
      <w:pPr>
        <w:ind w:left="284"/>
        <w:jc w:val="both"/>
        <w:rPr>
          <w:rFonts w:ascii="Arial" w:hAnsi="Arial" w:cs="Arial"/>
          <w:sz w:val="16"/>
        </w:rPr>
      </w:pPr>
    </w:p>
    <w:p w14:paraId="5001B645" w14:textId="77777777" w:rsidR="00717070" w:rsidRPr="00171BF1" w:rsidRDefault="00717070" w:rsidP="00171BF1">
      <w:pPr>
        <w:ind w:left="284"/>
        <w:jc w:val="both"/>
        <w:rPr>
          <w:rFonts w:ascii="Arial" w:hAnsi="Arial" w:cs="Arial"/>
          <w:sz w:val="16"/>
        </w:rPr>
      </w:pPr>
    </w:p>
    <w:p w14:paraId="6CBA52E0" w14:textId="77777777" w:rsidR="00663B7E" w:rsidRPr="00171BF1" w:rsidRDefault="00663B7E" w:rsidP="00171BF1">
      <w:pPr>
        <w:ind w:left="284"/>
        <w:jc w:val="both"/>
        <w:rPr>
          <w:rFonts w:ascii="Arial" w:hAnsi="Arial" w:cs="Arial"/>
          <w:sz w:val="16"/>
        </w:rPr>
      </w:pPr>
    </w:p>
    <w:p w14:paraId="430A4519" w14:textId="77777777"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14:paraId="7C09B54F" w14:textId="77777777" w:rsidR="00663B7E" w:rsidRPr="00171BF1" w:rsidRDefault="00663B7E" w:rsidP="00171BF1">
      <w:pPr>
        <w:ind w:left="284"/>
        <w:jc w:val="both"/>
        <w:rPr>
          <w:rFonts w:ascii="Arial" w:hAnsi="Arial" w:cs="Arial"/>
          <w:sz w:val="16"/>
        </w:rPr>
      </w:pPr>
    </w:p>
    <w:p w14:paraId="1B7D80C0" w14:textId="77777777" w:rsidR="00663B7E" w:rsidRPr="00171BF1" w:rsidRDefault="00663B7E" w:rsidP="00171BF1">
      <w:pPr>
        <w:ind w:left="284"/>
        <w:jc w:val="both"/>
        <w:rPr>
          <w:rFonts w:ascii="Arial" w:hAnsi="Arial" w:cs="Arial"/>
          <w:sz w:val="16"/>
        </w:rPr>
      </w:pPr>
    </w:p>
    <w:p w14:paraId="38C112B4" w14:textId="77777777" w:rsidR="00663B7E" w:rsidRPr="00171BF1" w:rsidRDefault="00663B7E" w:rsidP="00171BF1">
      <w:pPr>
        <w:ind w:left="284"/>
        <w:jc w:val="both"/>
        <w:rPr>
          <w:rFonts w:ascii="Arial" w:hAnsi="Arial" w:cs="Arial"/>
          <w:sz w:val="16"/>
        </w:rPr>
      </w:pPr>
    </w:p>
    <w:p w14:paraId="61F74BC5" w14:textId="77777777" w:rsidR="00663B7E" w:rsidRDefault="00663B7E" w:rsidP="00171BF1">
      <w:pPr>
        <w:ind w:left="284"/>
        <w:jc w:val="both"/>
        <w:rPr>
          <w:rFonts w:ascii="Arial" w:hAnsi="Arial" w:cs="Arial"/>
          <w:sz w:val="16"/>
        </w:rPr>
      </w:pPr>
    </w:p>
    <w:p w14:paraId="6722B03C" w14:textId="77777777"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1C042683" w14:textId="77777777" w:rsidTr="00261FC1">
        <w:tc>
          <w:tcPr>
            <w:tcW w:w="10331" w:type="dxa"/>
            <w:shd w:val="clear" w:color="auto" w:fill="66CCFF"/>
          </w:tcPr>
          <w:p w14:paraId="38CFEEAD" w14:textId="77777777"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14:paraId="664623E3"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2BDBB36D" w14:textId="77777777"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14:paraId="267F2F05" w14:textId="77777777" w:rsidR="00646B4F" w:rsidRPr="00171BF1" w:rsidRDefault="00646B4F" w:rsidP="00171BF1">
      <w:pPr>
        <w:ind w:left="284"/>
        <w:rPr>
          <w:rFonts w:ascii="Arial" w:hAnsi="Arial" w:cs="Arial"/>
        </w:rPr>
      </w:pPr>
    </w:p>
    <w:p w14:paraId="783BA529" w14:textId="77777777"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14:paraId="233C07A3"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725E03F1"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50FDC7DD"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32E94659"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3A3C8EBD"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403CAA4C"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776C227A"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1BCA28B1" w14:textId="77777777"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3587D6C2" w14:textId="77777777" w:rsidR="00472B25" w:rsidRDefault="00472B25">
            <w:pPr>
              <w:tabs>
                <w:tab w:val="left" w:pos="864"/>
              </w:tabs>
              <w:snapToGrid w:val="0"/>
              <w:spacing w:before="120" w:after="120"/>
              <w:rPr>
                <w:rFonts w:ascii="Arial" w:hAnsi="Arial" w:cs="Arial"/>
                <w:sz w:val="16"/>
                <w:szCs w:val="16"/>
              </w:rPr>
            </w:pPr>
          </w:p>
          <w:p w14:paraId="37469CC1"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2AF86E82"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17B43544" w14:textId="77777777" w:rsidR="00472B25" w:rsidRDefault="00472B25">
            <w:pPr>
              <w:tabs>
                <w:tab w:val="left" w:pos="864"/>
              </w:tabs>
              <w:snapToGrid w:val="0"/>
              <w:spacing w:before="120" w:after="120"/>
              <w:jc w:val="right"/>
              <w:rPr>
                <w:rFonts w:ascii="Arial" w:hAnsi="Arial" w:cs="Arial"/>
                <w:sz w:val="16"/>
                <w:szCs w:val="16"/>
              </w:rPr>
            </w:pPr>
          </w:p>
        </w:tc>
      </w:tr>
      <w:tr w:rsidR="00472B25" w14:paraId="53D07638" w14:textId="77777777">
        <w:trPr>
          <w:trHeight w:val="737"/>
        </w:trPr>
        <w:tc>
          <w:tcPr>
            <w:tcW w:w="2566" w:type="dxa"/>
            <w:tcBorders>
              <w:left w:val="single" w:sz="8" w:space="0" w:color="000000"/>
              <w:bottom w:val="single" w:sz="8" w:space="0" w:color="000000"/>
            </w:tcBorders>
            <w:shd w:val="clear" w:color="auto" w:fill="auto"/>
          </w:tcPr>
          <w:p w14:paraId="0A73AC0B"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14:paraId="129BD015" w14:textId="77777777" w:rsidR="00472B25" w:rsidRDefault="00472B25">
            <w:pPr>
              <w:tabs>
                <w:tab w:val="left" w:pos="864"/>
              </w:tabs>
              <w:snapToGrid w:val="0"/>
              <w:spacing w:before="120" w:after="120"/>
              <w:rPr>
                <w:rFonts w:ascii="Arial" w:hAnsi="Arial" w:cs="Arial"/>
                <w:sz w:val="16"/>
                <w:szCs w:val="16"/>
              </w:rPr>
            </w:pPr>
          </w:p>
          <w:p w14:paraId="7E8A5DF0"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1D42B5C1" w14:textId="77777777" w:rsidR="00472B25" w:rsidRDefault="00472B25">
            <w:pPr>
              <w:tabs>
                <w:tab w:val="left" w:pos="864"/>
              </w:tabs>
              <w:snapToGrid w:val="0"/>
              <w:spacing w:before="120" w:after="120"/>
              <w:jc w:val="right"/>
              <w:rPr>
                <w:rFonts w:ascii="Arial" w:hAnsi="Arial" w:cs="Arial"/>
                <w:sz w:val="16"/>
                <w:szCs w:val="16"/>
              </w:rPr>
            </w:pPr>
          </w:p>
          <w:p w14:paraId="23436071"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6AD792C9" w14:textId="77777777" w:rsidR="00472B25" w:rsidRDefault="00472B25">
            <w:pPr>
              <w:tabs>
                <w:tab w:val="left" w:pos="864"/>
              </w:tabs>
              <w:snapToGrid w:val="0"/>
              <w:spacing w:before="120" w:after="120"/>
              <w:jc w:val="right"/>
              <w:rPr>
                <w:rFonts w:ascii="Arial" w:hAnsi="Arial" w:cs="Arial"/>
                <w:sz w:val="16"/>
                <w:szCs w:val="16"/>
              </w:rPr>
            </w:pPr>
          </w:p>
          <w:p w14:paraId="6B270AA6"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7F541C2E" w14:textId="77777777" w:rsidR="00472B25" w:rsidRDefault="00472B25">
      <w:pPr>
        <w:tabs>
          <w:tab w:val="left" w:pos="864"/>
        </w:tabs>
        <w:jc w:val="both"/>
        <w:rPr>
          <w:rFonts w:ascii="Arial" w:hAnsi="Arial" w:cs="Arial"/>
        </w:rPr>
      </w:pPr>
    </w:p>
    <w:p w14:paraId="58CA08BF" w14:textId="77777777"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59BE60ED" w14:textId="77777777" w:rsidR="00646B4F" w:rsidRDefault="00646B4F">
      <w:pPr>
        <w:tabs>
          <w:tab w:val="left" w:pos="864"/>
        </w:tabs>
        <w:jc w:val="both"/>
        <w:rPr>
          <w:rFonts w:ascii="Arial" w:hAnsi="Arial" w:cs="Arial"/>
        </w:rPr>
      </w:pPr>
    </w:p>
    <w:p w14:paraId="77994042" w14:textId="77777777" w:rsidR="00646B4F" w:rsidRDefault="00685900" w:rsidP="00171BF1">
      <w:pPr>
        <w:tabs>
          <w:tab w:val="left" w:pos="864"/>
        </w:tabs>
        <w:ind w:left="567"/>
        <w:jc w:val="both"/>
        <w:rPr>
          <w:rFonts w:ascii="Arial" w:hAnsi="Arial" w:cs="Arial"/>
        </w:rPr>
      </w:pPr>
      <w:r>
        <w:rPr>
          <w:rFonts w:ascii="Arial" w:hAnsi="Arial" w:cs="Arial"/>
        </w:rPr>
        <w:t>……./…………./……</w:t>
      </w:r>
    </w:p>
    <w:p w14:paraId="4D430DDA" w14:textId="77777777" w:rsidR="00646B4F" w:rsidRDefault="00646B4F">
      <w:pPr>
        <w:tabs>
          <w:tab w:val="left" w:pos="864"/>
        </w:tabs>
        <w:jc w:val="both"/>
        <w:rPr>
          <w:rFonts w:ascii="Arial" w:hAnsi="Arial" w:cs="Arial"/>
        </w:rPr>
      </w:pPr>
    </w:p>
    <w:p w14:paraId="20773100" w14:textId="77777777"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14:paraId="179F8772" w14:textId="77777777" w:rsidR="00646B4F" w:rsidRPr="00171BF1" w:rsidRDefault="001A1D05" w:rsidP="00171BF1">
      <w:pPr>
        <w:jc w:val="both"/>
        <w:rPr>
          <w:rFonts w:ascii="Arial" w:hAnsi="Arial" w:cs="Arial"/>
          <w:i/>
          <w:sz w:val="18"/>
        </w:rPr>
      </w:pPr>
      <w:r>
        <w:rPr>
          <w:rFonts w:ascii="Arial" w:hAnsi="Arial" w:cs="Arial"/>
          <w:i/>
          <w:sz w:val="18"/>
        </w:rPr>
        <w:lastRenderedPageBreak/>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14:paraId="5E1BEDF7" w14:textId="77777777" w:rsidR="00646B4F" w:rsidRDefault="00646B4F">
      <w:pPr>
        <w:tabs>
          <w:tab w:val="left" w:pos="864"/>
        </w:tabs>
        <w:jc w:val="both"/>
        <w:rPr>
          <w:rFonts w:ascii="Arial" w:hAnsi="Arial" w:cs="Arial"/>
        </w:rPr>
      </w:pPr>
    </w:p>
    <w:p w14:paraId="7084F67E" w14:textId="77777777" w:rsidR="00646B4F" w:rsidRDefault="00646B4F">
      <w:pPr>
        <w:tabs>
          <w:tab w:val="left" w:pos="864"/>
        </w:tabs>
        <w:jc w:val="both"/>
        <w:rPr>
          <w:rFonts w:ascii="Arial" w:hAnsi="Arial" w:cs="Arial"/>
        </w:rPr>
      </w:pPr>
    </w:p>
    <w:p w14:paraId="37F130D7" w14:textId="77777777" w:rsidR="001A1D05" w:rsidRDefault="001A1D05">
      <w:pPr>
        <w:tabs>
          <w:tab w:val="left" w:pos="864"/>
        </w:tabs>
        <w:jc w:val="both"/>
        <w:rPr>
          <w:rFonts w:ascii="Arial" w:hAnsi="Arial" w:cs="Arial"/>
        </w:rPr>
      </w:pPr>
    </w:p>
    <w:p w14:paraId="3AEB85B1" w14:textId="77777777" w:rsidR="001A1D05" w:rsidRDefault="001A1D05">
      <w:pPr>
        <w:tabs>
          <w:tab w:val="left" w:pos="864"/>
        </w:tabs>
        <w:jc w:val="both"/>
        <w:rPr>
          <w:rFonts w:ascii="Arial" w:hAnsi="Arial" w:cs="Arial"/>
        </w:rPr>
      </w:pPr>
    </w:p>
    <w:p w14:paraId="7874AC1E" w14:textId="77777777" w:rsidR="001A1D05" w:rsidRDefault="001A1D05">
      <w:pPr>
        <w:tabs>
          <w:tab w:val="left" w:pos="864"/>
        </w:tabs>
        <w:jc w:val="both"/>
        <w:rPr>
          <w:rFonts w:ascii="Arial" w:hAnsi="Arial" w:cs="Arial"/>
        </w:rPr>
      </w:pPr>
    </w:p>
    <w:p w14:paraId="2EFBEC6B" w14:textId="77777777" w:rsidR="00646B4F" w:rsidRDefault="00646B4F">
      <w:pPr>
        <w:tabs>
          <w:tab w:val="left" w:pos="864"/>
        </w:tabs>
        <w:jc w:val="both"/>
        <w:rPr>
          <w:rFonts w:ascii="Arial" w:hAnsi="Arial" w:cs="Arial"/>
        </w:rPr>
      </w:pPr>
    </w:p>
    <w:p w14:paraId="11A97F8B" w14:textId="77777777" w:rsidR="00826CBB" w:rsidRDefault="00826CBB">
      <w:pPr>
        <w:tabs>
          <w:tab w:val="left" w:pos="864"/>
        </w:tabs>
        <w:jc w:val="both"/>
        <w:rPr>
          <w:rFonts w:ascii="Arial" w:hAnsi="Arial" w:cs="Arial"/>
        </w:rPr>
      </w:pPr>
    </w:p>
    <w:p w14:paraId="2E8EB397" w14:textId="77777777" w:rsidR="00826CBB" w:rsidRDefault="00826CBB">
      <w:pPr>
        <w:tabs>
          <w:tab w:val="left" w:pos="864"/>
        </w:tabs>
        <w:jc w:val="both"/>
        <w:rPr>
          <w:rFonts w:ascii="Arial" w:hAnsi="Arial" w:cs="Arial"/>
        </w:rPr>
      </w:pPr>
    </w:p>
    <w:p w14:paraId="338C7542" w14:textId="77777777" w:rsidR="00826CBB" w:rsidRDefault="00826CBB">
      <w:pPr>
        <w:tabs>
          <w:tab w:val="left" w:pos="864"/>
        </w:tabs>
        <w:jc w:val="both"/>
        <w:rPr>
          <w:rFonts w:ascii="Arial" w:hAnsi="Arial" w:cs="Arial"/>
        </w:rPr>
      </w:pPr>
    </w:p>
    <w:p w14:paraId="2E7B30CE" w14:textId="77777777" w:rsidR="00826CBB" w:rsidRDefault="00826CBB">
      <w:pPr>
        <w:tabs>
          <w:tab w:val="left" w:pos="864"/>
        </w:tabs>
        <w:jc w:val="both"/>
        <w:rPr>
          <w:rFonts w:ascii="Arial" w:hAnsi="Arial" w:cs="Arial"/>
        </w:rPr>
      </w:pPr>
    </w:p>
    <w:p w14:paraId="470C21C8" w14:textId="77777777"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14:paraId="3778D26B" w14:textId="77777777" w:rsidR="00C56E90" w:rsidRDefault="00C56E90">
      <w:pPr>
        <w:tabs>
          <w:tab w:val="left" w:pos="864"/>
        </w:tabs>
        <w:jc w:val="both"/>
        <w:rPr>
          <w:rFonts w:ascii="Arial" w:hAnsi="Arial" w:cs="Arial"/>
        </w:rPr>
      </w:pPr>
    </w:p>
    <w:p w14:paraId="312D27C4" w14:textId="77777777"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41"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14:paraId="2C5B5C53" w14:textId="77777777"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ne seront sollicité</w:t>
      </w:r>
      <w:r w:rsidR="004A7FE4">
        <w:rPr>
          <w:rFonts w:ascii="Arial" w:hAnsi="Arial" w:cs="Arial"/>
          <w:i/>
          <w:iCs/>
          <w:sz w:val="18"/>
          <w:szCs w:val="18"/>
        </w:rPr>
        <w:t>s</w:t>
      </w:r>
      <w:r w:rsidR="005036C5">
        <w:rPr>
          <w:rFonts w:ascii="Arial" w:hAnsi="Arial" w:cs="Arial"/>
          <w:i/>
          <w:iCs/>
          <w:sz w:val="18"/>
          <w:szCs w:val="18"/>
        </w:rPr>
        <w:t xml:space="preserve"> sur ce point qu’avant l’attribution du marché public</w:t>
      </w:r>
      <w:r>
        <w:rPr>
          <w:rFonts w:ascii="Arial" w:hAnsi="Arial" w:cs="Arial"/>
          <w:i/>
          <w:iCs/>
          <w:sz w:val="18"/>
          <w:szCs w:val="18"/>
        </w:rPr>
        <w:t>.)</w:t>
      </w:r>
    </w:p>
    <w:p w14:paraId="47F1B8FD" w14:textId="77777777"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14:paraId="1F529DC6" w14:textId="77777777"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2"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14:paraId="3F7B82EE" w14:textId="77777777" w:rsidR="00C56E90" w:rsidRDefault="00C56E90">
      <w:pPr>
        <w:tabs>
          <w:tab w:val="left" w:pos="864"/>
        </w:tabs>
        <w:jc w:val="both"/>
        <w:rPr>
          <w:rFonts w:ascii="Arial" w:hAnsi="Arial" w:cs="Arial"/>
        </w:rPr>
      </w:pPr>
    </w:p>
    <w:p w14:paraId="005AC1AD" w14:textId="77777777"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14:paraId="34C4BBD3"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7A666D69" w14:textId="77777777" w:rsidR="00685900" w:rsidRPr="00F15FE2" w:rsidRDefault="00685900" w:rsidP="00685900">
      <w:pPr>
        <w:rPr>
          <w:rFonts w:ascii="Arial" w:hAnsi="Arial" w:cs="Arial"/>
          <w:sz w:val="18"/>
        </w:rPr>
      </w:pPr>
    </w:p>
    <w:p w14:paraId="4680429D" w14:textId="77777777"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14:paraId="41886969" w14:textId="77777777" w:rsidR="00685900" w:rsidRDefault="00685900" w:rsidP="00685900">
      <w:pPr>
        <w:ind w:left="284"/>
        <w:rPr>
          <w:rFonts w:ascii="Arial" w:hAnsi="Arial" w:cs="Arial"/>
          <w:sz w:val="16"/>
        </w:rPr>
      </w:pPr>
    </w:p>
    <w:p w14:paraId="2940BBF6" w14:textId="77777777" w:rsidR="00717070" w:rsidRPr="00F15FE2" w:rsidRDefault="00717070" w:rsidP="00685900">
      <w:pPr>
        <w:ind w:left="284"/>
        <w:rPr>
          <w:rFonts w:ascii="Arial" w:hAnsi="Arial" w:cs="Arial"/>
          <w:sz w:val="16"/>
        </w:rPr>
      </w:pPr>
    </w:p>
    <w:p w14:paraId="3377858A" w14:textId="77777777" w:rsidR="00685900" w:rsidRPr="00F15FE2" w:rsidRDefault="00685900" w:rsidP="00685900">
      <w:pPr>
        <w:ind w:left="284"/>
        <w:rPr>
          <w:rFonts w:ascii="Arial" w:hAnsi="Arial" w:cs="Arial"/>
          <w:sz w:val="16"/>
        </w:rPr>
      </w:pPr>
    </w:p>
    <w:p w14:paraId="0B4AC951" w14:textId="77777777"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14:paraId="4F19D528" w14:textId="77777777" w:rsidR="00685900" w:rsidRDefault="00685900" w:rsidP="00685900">
      <w:pPr>
        <w:ind w:left="284"/>
        <w:rPr>
          <w:rFonts w:ascii="Arial" w:hAnsi="Arial" w:cs="Arial"/>
        </w:rPr>
      </w:pPr>
    </w:p>
    <w:p w14:paraId="000BCCDE" w14:textId="77777777" w:rsidR="00685900" w:rsidRDefault="00685900" w:rsidP="00685900">
      <w:pPr>
        <w:ind w:left="284"/>
        <w:rPr>
          <w:rFonts w:ascii="Arial" w:hAnsi="Arial" w:cs="Arial"/>
        </w:rPr>
      </w:pPr>
    </w:p>
    <w:p w14:paraId="5FBF1014" w14:textId="77777777"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75BCB189" w14:textId="77777777" w:rsidTr="00224E9C">
        <w:tc>
          <w:tcPr>
            <w:tcW w:w="10331" w:type="dxa"/>
            <w:shd w:val="clear" w:color="auto" w:fill="66CCFF"/>
          </w:tcPr>
          <w:p w14:paraId="3FD8A848" w14:textId="77777777"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14:paraId="62F3DDBD" w14:textId="77777777"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14:paraId="408E76FF" w14:textId="77777777"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14:paraId="3477FE96" w14:textId="77777777"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14:paraId="7A6E942F" w14:textId="77777777"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14:paraId="7F37CB27" w14:textId="77777777" w:rsidR="00614607" w:rsidRDefault="00614607">
      <w:pPr>
        <w:pStyle w:val="En-tte"/>
        <w:tabs>
          <w:tab w:val="clear" w:pos="4536"/>
          <w:tab w:val="clear" w:pos="9072"/>
          <w:tab w:val="left" w:pos="864"/>
        </w:tabs>
        <w:rPr>
          <w:rFonts w:ascii="Arial" w:hAnsi="Arial" w:cs="Arial"/>
        </w:rPr>
      </w:pPr>
    </w:p>
    <w:p w14:paraId="1A798F95" w14:textId="77777777" w:rsidR="00764264" w:rsidRDefault="00764264">
      <w:pPr>
        <w:pStyle w:val="En-tte"/>
        <w:tabs>
          <w:tab w:val="clear" w:pos="4536"/>
          <w:tab w:val="clear" w:pos="9072"/>
          <w:tab w:val="left" w:pos="864"/>
        </w:tabs>
        <w:rPr>
          <w:rFonts w:ascii="Arial" w:hAnsi="Arial" w:cs="Arial"/>
        </w:rPr>
      </w:pPr>
    </w:p>
    <w:p w14:paraId="4485F6B5" w14:textId="77777777" w:rsidR="00764264" w:rsidRDefault="00764264">
      <w:pPr>
        <w:pStyle w:val="En-tte"/>
        <w:tabs>
          <w:tab w:val="clear" w:pos="4536"/>
          <w:tab w:val="clear" w:pos="9072"/>
          <w:tab w:val="left" w:pos="864"/>
        </w:tabs>
        <w:rPr>
          <w:rFonts w:ascii="Arial" w:hAnsi="Arial" w:cs="Arial"/>
        </w:rPr>
      </w:pPr>
    </w:p>
    <w:p w14:paraId="625664B4" w14:textId="77777777" w:rsidR="00764264" w:rsidRDefault="00764264">
      <w:pPr>
        <w:pStyle w:val="En-tte"/>
        <w:tabs>
          <w:tab w:val="clear" w:pos="4536"/>
          <w:tab w:val="clear" w:pos="9072"/>
          <w:tab w:val="left" w:pos="864"/>
        </w:tabs>
        <w:rPr>
          <w:rFonts w:ascii="Arial" w:hAnsi="Arial" w:cs="Arial"/>
        </w:rPr>
      </w:pPr>
    </w:p>
    <w:p w14:paraId="4DB9ADC3" w14:textId="77777777"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3"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14:paraId="674BF21F" w14:textId="77777777" w:rsidR="00764264" w:rsidRDefault="00764264">
      <w:pPr>
        <w:pStyle w:val="En-tte"/>
        <w:tabs>
          <w:tab w:val="clear" w:pos="4536"/>
          <w:tab w:val="clear" w:pos="9072"/>
          <w:tab w:val="left" w:pos="864"/>
        </w:tabs>
        <w:rPr>
          <w:rFonts w:ascii="Arial" w:hAnsi="Arial" w:cs="Arial"/>
        </w:rPr>
      </w:pPr>
    </w:p>
    <w:p w14:paraId="679478C2" w14:textId="77777777"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45E9A117"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2ED5B770" w14:textId="77777777" w:rsidR="00411396" w:rsidRPr="00411396" w:rsidRDefault="00411396" w:rsidP="00411396">
      <w:pPr>
        <w:pStyle w:val="En-tte"/>
        <w:tabs>
          <w:tab w:val="left" w:pos="864"/>
        </w:tabs>
        <w:rPr>
          <w:rFonts w:ascii="Arial" w:hAnsi="Arial" w:cs="Arial"/>
        </w:rPr>
      </w:pPr>
    </w:p>
    <w:p w14:paraId="57EB137C" w14:textId="77777777" w:rsidR="00411396" w:rsidRPr="00827FD0" w:rsidRDefault="00411396" w:rsidP="00827FD0">
      <w:pPr>
        <w:ind w:left="284"/>
        <w:rPr>
          <w:rFonts w:ascii="Arial" w:hAnsi="Arial" w:cs="Arial"/>
          <w:sz w:val="16"/>
        </w:rPr>
      </w:pPr>
      <w:r w:rsidRPr="00827FD0">
        <w:rPr>
          <w:rFonts w:ascii="Arial" w:hAnsi="Arial" w:cs="Arial"/>
          <w:sz w:val="16"/>
        </w:rPr>
        <w:t>- Adresse internet :</w:t>
      </w:r>
    </w:p>
    <w:p w14:paraId="7057670B" w14:textId="77777777" w:rsidR="00411396" w:rsidRDefault="00411396" w:rsidP="00411396">
      <w:pPr>
        <w:pStyle w:val="En-tte"/>
        <w:tabs>
          <w:tab w:val="left" w:pos="864"/>
        </w:tabs>
        <w:rPr>
          <w:rFonts w:ascii="Arial" w:hAnsi="Arial" w:cs="Arial"/>
        </w:rPr>
      </w:pPr>
    </w:p>
    <w:p w14:paraId="6418F985" w14:textId="77777777" w:rsidR="00717070" w:rsidRPr="00411396" w:rsidRDefault="00717070" w:rsidP="00411396">
      <w:pPr>
        <w:pStyle w:val="En-tte"/>
        <w:tabs>
          <w:tab w:val="left" w:pos="864"/>
        </w:tabs>
        <w:rPr>
          <w:rFonts w:ascii="Arial" w:hAnsi="Arial" w:cs="Arial"/>
        </w:rPr>
      </w:pPr>
    </w:p>
    <w:p w14:paraId="2D294C24" w14:textId="77777777" w:rsidR="00411396" w:rsidRPr="00411396" w:rsidRDefault="00411396" w:rsidP="00411396">
      <w:pPr>
        <w:pStyle w:val="En-tte"/>
        <w:tabs>
          <w:tab w:val="left" w:pos="864"/>
        </w:tabs>
        <w:rPr>
          <w:rFonts w:ascii="Arial" w:hAnsi="Arial" w:cs="Arial"/>
        </w:rPr>
      </w:pPr>
    </w:p>
    <w:p w14:paraId="245ADF57" w14:textId="77777777"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14:paraId="4D36D36A" w14:textId="77777777" w:rsidR="00411396" w:rsidRPr="00411396" w:rsidRDefault="00411396" w:rsidP="00411396">
      <w:pPr>
        <w:pStyle w:val="En-tte"/>
        <w:tabs>
          <w:tab w:val="left" w:pos="864"/>
        </w:tabs>
        <w:rPr>
          <w:rFonts w:ascii="Arial" w:hAnsi="Arial" w:cs="Arial"/>
        </w:rPr>
      </w:pPr>
    </w:p>
    <w:p w14:paraId="4B5955EF" w14:textId="77777777" w:rsidR="00411396" w:rsidRPr="00411396" w:rsidRDefault="00411396" w:rsidP="00411396">
      <w:pPr>
        <w:pStyle w:val="En-tte"/>
        <w:tabs>
          <w:tab w:val="left" w:pos="864"/>
        </w:tabs>
        <w:rPr>
          <w:rFonts w:ascii="Arial" w:hAnsi="Arial" w:cs="Arial"/>
        </w:rPr>
      </w:pPr>
    </w:p>
    <w:p w14:paraId="3D429627" w14:textId="77777777" w:rsidR="00411396" w:rsidRDefault="00411396" w:rsidP="00411396">
      <w:pPr>
        <w:pStyle w:val="En-tte"/>
        <w:tabs>
          <w:tab w:val="left" w:pos="864"/>
        </w:tabs>
        <w:rPr>
          <w:rFonts w:ascii="Arial" w:hAnsi="Arial" w:cs="Arial"/>
        </w:rPr>
      </w:pPr>
    </w:p>
    <w:p w14:paraId="3E873853" w14:textId="77777777" w:rsidR="00717070" w:rsidRDefault="00717070" w:rsidP="00411396">
      <w:pPr>
        <w:pStyle w:val="En-tte"/>
        <w:tabs>
          <w:tab w:val="left" w:pos="864"/>
        </w:tabs>
        <w:rPr>
          <w:rFonts w:ascii="Arial" w:hAnsi="Arial" w:cs="Arial"/>
        </w:rPr>
      </w:pPr>
    </w:p>
    <w:p w14:paraId="6488A00B" w14:textId="77777777" w:rsidR="00717070" w:rsidRDefault="00717070" w:rsidP="00411396">
      <w:pPr>
        <w:pStyle w:val="En-tte"/>
        <w:tabs>
          <w:tab w:val="left" w:pos="864"/>
        </w:tabs>
        <w:rPr>
          <w:rFonts w:ascii="Arial" w:hAnsi="Arial" w:cs="Arial"/>
        </w:rPr>
      </w:pPr>
    </w:p>
    <w:p w14:paraId="6870A24E" w14:textId="77777777" w:rsidR="00717070" w:rsidRDefault="00717070" w:rsidP="00411396">
      <w:pPr>
        <w:pStyle w:val="En-tte"/>
        <w:tabs>
          <w:tab w:val="left" w:pos="864"/>
        </w:tabs>
        <w:rPr>
          <w:rFonts w:ascii="Arial" w:hAnsi="Arial" w:cs="Arial"/>
        </w:rPr>
      </w:pPr>
    </w:p>
    <w:p w14:paraId="440F8225" w14:textId="77777777" w:rsidR="00717070" w:rsidRPr="00411396" w:rsidRDefault="00717070" w:rsidP="00411396">
      <w:pPr>
        <w:pStyle w:val="En-tte"/>
        <w:tabs>
          <w:tab w:val="left" w:pos="864"/>
        </w:tabs>
        <w:rPr>
          <w:rFonts w:ascii="Arial" w:hAnsi="Arial" w:cs="Arial"/>
        </w:rPr>
      </w:pPr>
    </w:p>
    <w:p w14:paraId="2200B04B" w14:textId="77777777"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511A997" w14:textId="77777777">
        <w:tc>
          <w:tcPr>
            <w:tcW w:w="10331" w:type="dxa"/>
            <w:shd w:val="clear" w:color="auto" w:fill="66CCFF"/>
          </w:tcPr>
          <w:p w14:paraId="0F77E179" w14:textId="77777777"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14:paraId="11A3B60A" w14:textId="77777777"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4"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45"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14:paraId="508B493E" w14:textId="77777777"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14:paraId="0A859E6D" w14:textId="77777777" w:rsidR="00472B25" w:rsidRDefault="00472B25">
      <w:pPr>
        <w:tabs>
          <w:tab w:val="left" w:pos="576"/>
        </w:tabs>
        <w:rPr>
          <w:rFonts w:ascii="Arial" w:hAnsi="Arial" w:cs="Arial"/>
          <w:iCs/>
        </w:rPr>
      </w:pPr>
    </w:p>
    <w:p w14:paraId="431B7957" w14:textId="77777777"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14:paraId="100ACBDC" w14:textId="77777777"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14:paraId="093B74D1" w14:textId="77777777"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14:paraId="3C55A1AD" w14:textId="77777777" w:rsidTr="00827FD0">
        <w:trPr>
          <w:trHeight w:val="1200"/>
        </w:trPr>
        <w:tc>
          <w:tcPr>
            <w:tcW w:w="832" w:type="dxa"/>
            <w:tcBorders>
              <w:top w:val="single" w:sz="4" w:space="0" w:color="000000"/>
              <w:left w:val="single" w:sz="4" w:space="0" w:color="000000"/>
              <w:bottom w:val="single" w:sz="4" w:space="0" w:color="000000"/>
            </w:tcBorders>
            <w:vAlign w:val="center"/>
          </w:tcPr>
          <w:p w14:paraId="48FD2AC0" w14:textId="77777777" w:rsidR="009A04B2" w:rsidRDefault="009A04B2" w:rsidP="00A02975">
            <w:pPr>
              <w:jc w:val="center"/>
              <w:rPr>
                <w:rFonts w:ascii="Arial" w:hAnsi="Arial" w:cs="Arial"/>
                <w:b/>
              </w:rPr>
            </w:pPr>
            <w:r>
              <w:rPr>
                <w:rFonts w:ascii="Arial" w:hAnsi="Arial" w:cs="Arial"/>
                <w:b/>
              </w:rPr>
              <w:t>N°</w:t>
            </w:r>
          </w:p>
          <w:p w14:paraId="335DE3C3" w14:textId="77777777" w:rsidR="009A04B2" w:rsidRDefault="009A04B2" w:rsidP="00827FD0">
            <w:pPr>
              <w:jc w:val="center"/>
              <w:rPr>
                <w:rFonts w:ascii="Arial" w:hAnsi="Arial" w:cs="Arial"/>
                <w:b/>
              </w:rPr>
            </w:pPr>
            <w:r>
              <w:rPr>
                <w:rFonts w:ascii="Arial" w:hAnsi="Arial" w:cs="Arial"/>
                <w:b/>
              </w:rPr>
              <w:t>du</w:t>
            </w:r>
          </w:p>
          <w:p w14:paraId="33F78BC7" w14:textId="77777777"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3ABA2643" w14:textId="77777777"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5AB16F" w14:textId="77777777"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14:paraId="6B721499" w14:textId="77777777" w:rsidTr="00171BF1">
        <w:trPr>
          <w:trHeight w:val="1021"/>
        </w:trPr>
        <w:tc>
          <w:tcPr>
            <w:tcW w:w="832" w:type="dxa"/>
            <w:tcBorders>
              <w:top w:val="single" w:sz="4" w:space="0" w:color="000000"/>
              <w:left w:val="single" w:sz="4" w:space="0" w:color="000000"/>
            </w:tcBorders>
            <w:shd w:val="clear" w:color="auto" w:fill="CCFFFF"/>
          </w:tcPr>
          <w:p w14:paraId="3C284616" w14:textId="77777777"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14:paraId="70158478" w14:textId="77777777"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14:paraId="0487DE91" w14:textId="77777777" w:rsidR="009A04B2" w:rsidRDefault="009A04B2" w:rsidP="00310F9B">
            <w:pPr>
              <w:snapToGrid w:val="0"/>
              <w:jc w:val="both"/>
              <w:rPr>
                <w:rFonts w:ascii="Arial" w:hAnsi="Arial" w:cs="Arial"/>
              </w:rPr>
            </w:pPr>
          </w:p>
        </w:tc>
      </w:tr>
      <w:tr w:rsidR="009A04B2" w14:paraId="26B77FC1" w14:textId="77777777" w:rsidTr="00171BF1">
        <w:trPr>
          <w:trHeight w:val="1021"/>
        </w:trPr>
        <w:tc>
          <w:tcPr>
            <w:tcW w:w="832" w:type="dxa"/>
            <w:tcBorders>
              <w:left w:val="single" w:sz="4" w:space="0" w:color="000000"/>
            </w:tcBorders>
          </w:tcPr>
          <w:p w14:paraId="128D2D11" w14:textId="77777777"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14:paraId="4D06A5D7" w14:textId="77777777"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1314F995" w14:textId="77777777" w:rsidR="009A04B2" w:rsidRDefault="009A04B2" w:rsidP="00310F9B">
            <w:pPr>
              <w:snapToGrid w:val="0"/>
              <w:jc w:val="both"/>
              <w:rPr>
                <w:rFonts w:ascii="Arial" w:hAnsi="Arial" w:cs="Arial"/>
              </w:rPr>
            </w:pPr>
          </w:p>
        </w:tc>
      </w:tr>
      <w:tr w:rsidR="002F1469" w14:paraId="0E86BBBE" w14:textId="77777777" w:rsidTr="00C00E04">
        <w:trPr>
          <w:trHeight w:val="1021"/>
        </w:trPr>
        <w:tc>
          <w:tcPr>
            <w:tcW w:w="832" w:type="dxa"/>
            <w:tcBorders>
              <w:left w:val="single" w:sz="4" w:space="0" w:color="000000"/>
            </w:tcBorders>
            <w:shd w:val="clear" w:color="auto" w:fill="CCFFFF"/>
          </w:tcPr>
          <w:p w14:paraId="68ACD28C"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491630FB"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7361EB24" w14:textId="77777777" w:rsidR="002F1469" w:rsidRDefault="002F1469" w:rsidP="00C00E04">
            <w:pPr>
              <w:snapToGrid w:val="0"/>
              <w:jc w:val="both"/>
              <w:rPr>
                <w:rFonts w:ascii="Arial" w:hAnsi="Arial" w:cs="Arial"/>
              </w:rPr>
            </w:pPr>
          </w:p>
        </w:tc>
      </w:tr>
      <w:tr w:rsidR="009051AC" w14:paraId="31FFEDB1" w14:textId="77777777" w:rsidTr="00C00E04">
        <w:trPr>
          <w:trHeight w:val="1021"/>
        </w:trPr>
        <w:tc>
          <w:tcPr>
            <w:tcW w:w="832" w:type="dxa"/>
            <w:tcBorders>
              <w:left w:val="single" w:sz="4" w:space="0" w:color="000000"/>
            </w:tcBorders>
          </w:tcPr>
          <w:p w14:paraId="61DD1EA5"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auto"/>
          </w:tcPr>
          <w:p w14:paraId="7AED89BD"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05CA03C9" w14:textId="77777777" w:rsidR="009051AC" w:rsidRDefault="009051AC" w:rsidP="00C00E04">
            <w:pPr>
              <w:snapToGrid w:val="0"/>
              <w:jc w:val="both"/>
              <w:rPr>
                <w:rFonts w:ascii="Arial" w:hAnsi="Arial" w:cs="Arial"/>
              </w:rPr>
            </w:pPr>
          </w:p>
        </w:tc>
      </w:tr>
      <w:tr w:rsidR="009051AC" w14:paraId="33C3250C" w14:textId="77777777" w:rsidTr="00C00E04">
        <w:trPr>
          <w:trHeight w:val="1021"/>
        </w:trPr>
        <w:tc>
          <w:tcPr>
            <w:tcW w:w="832" w:type="dxa"/>
            <w:tcBorders>
              <w:left w:val="single" w:sz="4" w:space="0" w:color="000000"/>
            </w:tcBorders>
            <w:shd w:val="clear" w:color="auto" w:fill="CCFFFF"/>
          </w:tcPr>
          <w:p w14:paraId="424E7791"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14:paraId="574DCE77"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5EF68E6F" w14:textId="77777777" w:rsidR="009051AC" w:rsidRDefault="009051AC" w:rsidP="00C00E04">
            <w:pPr>
              <w:snapToGrid w:val="0"/>
              <w:jc w:val="both"/>
              <w:rPr>
                <w:rFonts w:ascii="Arial" w:hAnsi="Arial" w:cs="Arial"/>
              </w:rPr>
            </w:pPr>
          </w:p>
        </w:tc>
      </w:tr>
      <w:tr w:rsidR="002F1469" w14:paraId="2F7909FA" w14:textId="77777777" w:rsidTr="002F1469">
        <w:trPr>
          <w:trHeight w:val="1021"/>
        </w:trPr>
        <w:tc>
          <w:tcPr>
            <w:tcW w:w="832" w:type="dxa"/>
            <w:tcBorders>
              <w:left w:val="single" w:sz="4" w:space="0" w:color="000000"/>
            </w:tcBorders>
          </w:tcPr>
          <w:p w14:paraId="60710656"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14:paraId="6B0D0E4C"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6EEA5984" w14:textId="77777777" w:rsidR="002F1469" w:rsidRDefault="002F1469" w:rsidP="00C00E04">
            <w:pPr>
              <w:snapToGrid w:val="0"/>
              <w:jc w:val="both"/>
              <w:rPr>
                <w:rFonts w:ascii="Arial" w:hAnsi="Arial" w:cs="Arial"/>
              </w:rPr>
            </w:pPr>
          </w:p>
        </w:tc>
      </w:tr>
      <w:tr w:rsidR="002F1469" w14:paraId="78652617" w14:textId="77777777" w:rsidTr="00C00E04">
        <w:trPr>
          <w:trHeight w:val="1021"/>
        </w:trPr>
        <w:tc>
          <w:tcPr>
            <w:tcW w:w="832" w:type="dxa"/>
            <w:tcBorders>
              <w:left w:val="single" w:sz="4" w:space="0" w:color="000000"/>
            </w:tcBorders>
            <w:shd w:val="clear" w:color="auto" w:fill="CCFFFF"/>
          </w:tcPr>
          <w:p w14:paraId="51807A62"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48E3F524"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6C40435D" w14:textId="77777777" w:rsidR="002F1469" w:rsidRDefault="002F1469" w:rsidP="00C00E04">
            <w:pPr>
              <w:snapToGrid w:val="0"/>
              <w:jc w:val="both"/>
              <w:rPr>
                <w:rFonts w:ascii="Arial" w:hAnsi="Arial" w:cs="Arial"/>
              </w:rPr>
            </w:pPr>
          </w:p>
        </w:tc>
      </w:tr>
      <w:tr w:rsidR="002F1469" w14:paraId="5128254D" w14:textId="77777777" w:rsidTr="002F1469">
        <w:trPr>
          <w:trHeight w:val="1021"/>
        </w:trPr>
        <w:tc>
          <w:tcPr>
            <w:tcW w:w="832" w:type="dxa"/>
            <w:tcBorders>
              <w:left w:val="single" w:sz="4" w:space="0" w:color="000000"/>
            </w:tcBorders>
          </w:tcPr>
          <w:p w14:paraId="5B73425B"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14:paraId="6FC57C97"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06499D67" w14:textId="77777777" w:rsidR="002F1469" w:rsidRDefault="002F1469" w:rsidP="00C00E04">
            <w:pPr>
              <w:snapToGrid w:val="0"/>
              <w:jc w:val="both"/>
              <w:rPr>
                <w:rFonts w:ascii="Arial" w:hAnsi="Arial" w:cs="Arial"/>
              </w:rPr>
            </w:pPr>
          </w:p>
        </w:tc>
      </w:tr>
      <w:tr w:rsidR="009A04B2" w14:paraId="2B9F3F2F" w14:textId="77777777" w:rsidTr="00827FD0">
        <w:trPr>
          <w:trHeight w:val="1021"/>
        </w:trPr>
        <w:tc>
          <w:tcPr>
            <w:tcW w:w="832" w:type="dxa"/>
            <w:tcBorders>
              <w:left w:val="single" w:sz="4" w:space="0" w:color="000000"/>
              <w:bottom w:val="single" w:sz="4" w:space="0" w:color="000000"/>
            </w:tcBorders>
            <w:shd w:val="clear" w:color="auto" w:fill="CCFFFF"/>
          </w:tcPr>
          <w:p w14:paraId="0C2BCD3F" w14:textId="77777777"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14:paraId="076DAE4D" w14:textId="77777777"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14:paraId="15C46D3B" w14:textId="77777777" w:rsidR="009A04B2" w:rsidRDefault="009A04B2" w:rsidP="00310F9B">
            <w:pPr>
              <w:snapToGrid w:val="0"/>
              <w:jc w:val="both"/>
              <w:rPr>
                <w:rFonts w:ascii="Arial" w:hAnsi="Arial" w:cs="Arial"/>
              </w:rPr>
            </w:pPr>
          </w:p>
        </w:tc>
      </w:tr>
    </w:tbl>
    <w:p w14:paraId="1747C43F" w14:textId="77777777"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14:paraId="37405404" w14:textId="77777777"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39E400F5" w14:textId="77777777" w:rsidR="009A04B2" w:rsidRDefault="009A04B2" w:rsidP="009A04B2">
      <w:pPr>
        <w:jc w:val="both"/>
        <w:rPr>
          <w:rFonts w:ascii="Arial" w:hAnsi="Arial" w:cs="Arial"/>
          <w:sz w:val="18"/>
          <w:szCs w:val="18"/>
        </w:rPr>
      </w:pPr>
      <w:r>
        <w:rPr>
          <w:rFonts w:ascii="Arial" w:hAnsi="Arial" w:cs="Arial"/>
          <w:sz w:val="18"/>
          <w:szCs w:val="18"/>
        </w:rPr>
        <w:t>(**) Pour les groupements conjoints.</w:t>
      </w:r>
    </w:p>
    <w:p w14:paraId="7B05993B" w14:textId="77777777"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6" w:history="1">
        <w:r w:rsidRPr="00386724">
          <w:rPr>
            <w:rStyle w:val="Lienhypertexte"/>
            <w:rFonts w:ascii="Arial" w:hAnsi="Arial" w:cs="Arial"/>
            <w:sz w:val="18"/>
            <w:szCs w:val="18"/>
          </w:rPr>
          <w:t>ICD</w:t>
        </w:r>
      </w:hyperlink>
      <w:r>
        <w:rPr>
          <w:rFonts w:ascii="Arial" w:hAnsi="Arial" w:cs="Arial"/>
          <w:sz w:val="18"/>
          <w:szCs w:val="18"/>
        </w:rPr>
        <w:t>.</w:t>
      </w:r>
    </w:p>
    <w:p w14:paraId="20D471A9" w14:textId="77777777" w:rsidR="006A5F71" w:rsidRDefault="006A5F71">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9E2A646" w14:textId="77777777">
        <w:tc>
          <w:tcPr>
            <w:tcW w:w="10331" w:type="dxa"/>
            <w:shd w:val="clear" w:color="auto" w:fill="66CCFF"/>
          </w:tcPr>
          <w:p w14:paraId="11191260" w14:textId="77777777" w:rsidR="00472B25" w:rsidRDefault="00513F06" w:rsidP="00171BF1">
            <w:pPr>
              <w:pStyle w:val="En-tte"/>
              <w:rPr>
                <w:rFonts w:ascii="Arial" w:hAnsi="Arial" w:cs="Arial"/>
                <w:spacing w:val="-10"/>
              </w:rPr>
            </w:pPr>
            <w:r>
              <w:rPr>
                <w:rFonts w:ascii="Arial" w:hAnsi="Arial" w:cs="Arial"/>
              </w:rPr>
              <w:br w:type="page"/>
            </w:r>
            <w:r w:rsidR="000E0EFF">
              <w:rPr>
                <w:rFonts w:ascii="Arial" w:hAnsi="Arial" w:cs="Arial"/>
                <w:b/>
                <w:bCs/>
                <w:sz w:val="22"/>
                <w:szCs w:val="22"/>
              </w:rPr>
              <w:t xml:space="preserve">I </w:t>
            </w:r>
            <w:r w:rsidR="00472B25">
              <w:rPr>
                <w:rFonts w:ascii="Arial" w:hAnsi="Arial" w:cs="Arial"/>
                <w:b/>
                <w:bCs/>
                <w:sz w:val="22"/>
                <w:szCs w:val="22"/>
              </w:rPr>
              <w:t xml:space="preserve">- Renseignements </w:t>
            </w:r>
            <w:r w:rsidR="0013398C">
              <w:rPr>
                <w:rFonts w:ascii="Arial" w:hAnsi="Arial" w:cs="Arial"/>
                <w:b/>
                <w:bCs/>
                <w:sz w:val="22"/>
                <w:szCs w:val="22"/>
              </w:rPr>
              <w:t>spécifiques aux marchés publics de défense ou de sécurité</w:t>
            </w:r>
          </w:p>
        </w:tc>
      </w:tr>
    </w:tbl>
    <w:p w14:paraId="57118426" w14:textId="77777777" w:rsidR="00472B25" w:rsidRDefault="00472B25">
      <w:pPr>
        <w:tabs>
          <w:tab w:val="left" w:pos="426"/>
        </w:tabs>
        <w:jc w:val="both"/>
        <w:rPr>
          <w:rFonts w:ascii="Arial" w:hAnsi="Arial" w:cs="Arial"/>
          <w:spacing w:val="-10"/>
        </w:rPr>
      </w:pPr>
    </w:p>
    <w:p w14:paraId="560792E6" w14:textId="77777777" w:rsidR="00472B25" w:rsidRDefault="000E0EFF">
      <w:pPr>
        <w:tabs>
          <w:tab w:val="left" w:pos="426"/>
        </w:tabs>
        <w:jc w:val="both"/>
        <w:rPr>
          <w:rFonts w:ascii="Arial" w:hAnsi="Arial" w:cs="Arial"/>
          <w:spacing w:val="-10"/>
        </w:rPr>
      </w:pPr>
      <w:r>
        <w:rPr>
          <w:rFonts w:ascii="Arial" w:hAnsi="Arial" w:cs="Arial"/>
          <w:b/>
          <w:bCs/>
          <w:sz w:val="22"/>
          <w:szCs w:val="22"/>
        </w:rPr>
        <w:t xml:space="preserve">I1 </w:t>
      </w:r>
      <w:r w:rsidR="0013398C">
        <w:rPr>
          <w:rFonts w:ascii="Arial" w:hAnsi="Arial" w:cs="Arial"/>
          <w:b/>
          <w:bCs/>
          <w:sz w:val="22"/>
          <w:szCs w:val="22"/>
        </w:rPr>
        <w:t>– Renseignements relatifs à la nationalité du candidat individuel ou du membre du groupement</w:t>
      </w:r>
    </w:p>
    <w:p w14:paraId="7B9B6D60" w14:textId="77777777" w:rsidR="00472B25" w:rsidRDefault="00472B25">
      <w:pPr>
        <w:tabs>
          <w:tab w:val="left" w:pos="426"/>
        </w:tabs>
        <w:jc w:val="both"/>
        <w:rPr>
          <w:rFonts w:ascii="Arial" w:hAnsi="Arial" w:cs="Arial"/>
          <w:spacing w:val="-10"/>
        </w:rPr>
      </w:pPr>
    </w:p>
    <w:p w14:paraId="14BFE454" w14:textId="77777777" w:rsidR="007314F1" w:rsidRDefault="007314F1">
      <w:pPr>
        <w:tabs>
          <w:tab w:val="left" w:pos="426"/>
        </w:tabs>
        <w:jc w:val="both"/>
        <w:rPr>
          <w:rFonts w:ascii="Arial" w:hAnsi="Arial" w:cs="Arial"/>
          <w:spacing w:val="-10"/>
        </w:rPr>
      </w:pPr>
    </w:p>
    <w:p w14:paraId="20A72616" w14:textId="77777777" w:rsidR="007314F1" w:rsidRDefault="007314F1">
      <w:pPr>
        <w:tabs>
          <w:tab w:val="left" w:pos="426"/>
        </w:tabs>
        <w:jc w:val="both"/>
        <w:rPr>
          <w:rFonts w:ascii="Arial" w:hAnsi="Arial" w:cs="Arial"/>
          <w:spacing w:val="-10"/>
        </w:rPr>
      </w:pPr>
    </w:p>
    <w:p w14:paraId="476CDCFA" w14:textId="77777777" w:rsidR="007314F1" w:rsidRDefault="007314F1">
      <w:pPr>
        <w:tabs>
          <w:tab w:val="left" w:pos="426"/>
        </w:tabs>
        <w:jc w:val="both"/>
        <w:rPr>
          <w:rFonts w:ascii="Arial" w:hAnsi="Arial" w:cs="Arial"/>
          <w:spacing w:val="-10"/>
        </w:rPr>
      </w:pPr>
    </w:p>
    <w:p w14:paraId="36664B7F" w14:textId="77777777" w:rsidR="007314F1" w:rsidRDefault="007314F1">
      <w:pPr>
        <w:tabs>
          <w:tab w:val="left" w:pos="426"/>
        </w:tabs>
        <w:jc w:val="both"/>
        <w:rPr>
          <w:rFonts w:ascii="Arial" w:hAnsi="Arial" w:cs="Arial"/>
          <w:spacing w:val="-10"/>
        </w:rPr>
      </w:pPr>
    </w:p>
    <w:p w14:paraId="0D6B1777" w14:textId="77777777" w:rsidR="007314F1" w:rsidRDefault="007314F1">
      <w:pPr>
        <w:tabs>
          <w:tab w:val="left" w:pos="426"/>
        </w:tabs>
        <w:jc w:val="both"/>
        <w:rPr>
          <w:rFonts w:ascii="Arial" w:hAnsi="Arial" w:cs="Arial"/>
          <w:spacing w:val="-10"/>
        </w:rPr>
      </w:pPr>
    </w:p>
    <w:p w14:paraId="606FD8EA" w14:textId="77777777" w:rsidR="007314F1" w:rsidRDefault="007314F1">
      <w:pPr>
        <w:tabs>
          <w:tab w:val="left" w:pos="426"/>
        </w:tabs>
        <w:jc w:val="both"/>
        <w:rPr>
          <w:rFonts w:ascii="Arial" w:hAnsi="Arial" w:cs="Arial"/>
          <w:spacing w:val="-10"/>
        </w:rPr>
      </w:pPr>
    </w:p>
    <w:p w14:paraId="3DE17B0D" w14:textId="77777777" w:rsidR="007314F1" w:rsidRDefault="007314F1">
      <w:pPr>
        <w:tabs>
          <w:tab w:val="left" w:pos="426"/>
        </w:tabs>
        <w:jc w:val="both"/>
        <w:rPr>
          <w:rFonts w:ascii="Arial" w:hAnsi="Arial" w:cs="Arial"/>
          <w:spacing w:val="-10"/>
        </w:rPr>
      </w:pPr>
    </w:p>
    <w:p w14:paraId="0E3A66BC" w14:textId="77777777" w:rsidR="00472B25" w:rsidRDefault="00472B25">
      <w:pPr>
        <w:tabs>
          <w:tab w:val="left" w:pos="426"/>
        </w:tabs>
        <w:jc w:val="both"/>
        <w:rPr>
          <w:rFonts w:ascii="Arial" w:hAnsi="Arial" w:cs="Arial"/>
          <w:spacing w:val="-10"/>
        </w:rPr>
      </w:pPr>
    </w:p>
    <w:p w14:paraId="7183F8EF" w14:textId="77777777" w:rsidR="00472B25" w:rsidRDefault="00472B25">
      <w:pPr>
        <w:tabs>
          <w:tab w:val="left" w:pos="426"/>
        </w:tabs>
        <w:jc w:val="both"/>
        <w:rPr>
          <w:rFonts w:ascii="Arial" w:hAnsi="Arial" w:cs="Arial"/>
          <w:spacing w:val="-10"/>
        </w:rPr>
      </w:pPr>
    </w:p>
    <w:p w14:paraId="6EF1E354" w14:textId="77777777" w:rsidR="00472B25" w:rsidRPr="0013398C" w:rsidRDefault="000E0EFF">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sidR="002F1469">
        <w:rPr>
          <w:rFonts w:ascii="Arial" w:hAnsi="Arial" w:cs="Arial"/>
          <w:b/>
          <w:bCs/>
          <w:sz w:val="22"/>
          <w:szCs w:val="22"/>
        </w:rPr>
        <w:t xml:space="preserve">– </w:t>
      </w:r>
      <w:r w:rsidR="000E3A79">
        <w:rPr>
          <w:rFonts w:ascii="Arial" w:hAnsi="Arial" w:cs="Arial"/>
          <w:b/>
          <w:bCs/>
          <w:sz w:val="22"/>
          <w:szCs w:val="22"/>
        </w:rPr>
        <w:t>D</w:t>
      </w:r>
      <w:r w:rsidR="0013398C" w:rsidRPr="0013398C">
        <w:rPr>
          <w:rFonts w:ascii="Arial" w:hAnsi="Arial" w:cs="Arial"/>
          <w:b/>
          <w:spacing w:val="-10"/>
          <w:sz w:val="22"/>
          <w:szCs w:val="22"/>
        </w:rPr>
        <w:t xml:space="preserve">ocuments, renseignements ou justificatifs permettant d’évaluer si </w:t>
      </w:r>
      <w:r w:rsidR="00D21AD8"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w:t>
      </w:r>
      <w:r w:rsidR="0013398C" w:rsidRPr="00DA0E8D">
        <w:rPr>
          <w:rFonts w:ascii="Arial" w:hAnsi="Arial" w:cs="Arial"/>
          <w:b/>
          <w:spacing w:val="-10"/>
          <w:sz w:val="22"/>
          <w:szCs w:val="22"/>
        </w:rPr>
        <w:t>à la procédure indiqué</w:t>
      </w:r>
      <w:r w:rsidR="006C6E7F">
        <w:rPr>
          <w:rFonts w:ascii="Arial" w:hAnsi="Arial" w:cs="Arial"/>
          <w:b/>
          <w:spacing w:val="-10"/>
          <w:sz w:val="22"/>
          <w:szCs w:val="22"/>
        </w:rPr>
        <w:t>e</w:t>
      </w:r>
      <w:r w:rsidR="0013398C" w:rsidRPr="0013398C">
        <w:rPr>
          <w:rFonts w:ascii="Arial" w:hAnsi="Arial"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sectPr w:rsidR="00472B25" w:rsidRPr="0013398C">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D97D77" w14:textId="77777777" w:rsidR="009C69D8" w:rsidRDefault="009C69D8">
      <w:r>
        <w:separator/>
      </w:r>
    </w:p>
  </w:endnote>
  <w:endnote w:type="continuationSeparator" w:id="0">
    <w:p w14:paraId="2F70A943" w14:textId="77777777" w:rsidR="009C69D8" w:rsidRDefault="009C69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14:paraId="67C17479" w14:textId="77777777">
      <w:trPr>
        <w:tblHeader/>
      </w:trPr>
      <w:tc>
        <w:tcPr>
          <w:tcW w:w="3513" w:type="dxa"/>
          <w:shd w:val="clear" w:color="auto" w:fill="66CCFF"/>
        </w:tcPr>
        <w:p w14:paraId="56E45004" w14:textId="77777777" w:rsidR="00472B25" w:rsidRPr="00DC23C5" w:rsidRDefault="00472B25">
          <w:pPr>
            <w:shd w:val="clear" w:color="auto" w:fill="66CCFF"/>
            <w:snapToGrid w:val="0"/>
            <w:ind w:right="360"/>
            <w:rPr>
              <w:rFonts w:ascii="Calibri" w:hAnsi="Calibri" w:cs="Calibri"/>
              <w:b/>
              <w:i/>
              <w:iCs/>
            </w:rPr>
          </w:pPr>
          <w:r w:rsidRPr="00DC23C5">
            <w:rPr>
              <w:rFonts w:ascii="Calibri" w:hAnsi="Calibri" w:cs="Calibri"/>
              <w:b/>
              <w:bCs/>
            </w:rPr>
            <w:t>DC2 – Déclaration du candidat</w:t>
          </w:r>
        </w:p>
      </w:tc>
      <w:tc>
        <w:tcPr>
          <w:tcW w:w="4680" w:type="dxa"/>
          <w:shd w:val="clear" w:color="auto" w:fill="66CCFF"/>
        </w:tcPr>
        <w:p w14:paraId="0FDE9E7F" w14:textId="353B0E91" w:rsidR="00472B25" w:rsidRPr="00DC23C5" w:rsidRDefault="00A20AFC" w:rsidP="001427EF">
          <w:pPr>
            <w:shd w:val="clear" w:color="auto" w:fill="66CCFF"/>
            <w:snapToGrid w:val="0"/>
            <w:jc w:val="center"/>
            <w:rPr>
              <w:rFonts w:ascii="Calibri" w:hAnsi="Calibri" w:cs="Calibri"/>
              <w:b/>
              <w:bCs/>
            </w:rPr>
          </w:pPr>
          <w:r w:rsidRPr="00AC78B2">
            <w:rPr>
              <w:rFonts w:ascii="Calibri" w:hAnsi="Calibri" w:cs="Calibri"/>
              <w:b/>
              <w:bCs/>
            </w:rPr>
            <w:t>N° du marché public : 2026 – 0</w:t>
          </w:r>
          <w:r w:rsidR="000375F2">
            <w:rPr>
              <w:rFonts w:ascii="Calibri" w:hAnsi="Calibri" w:cs="Calibri"/>
              <w:b/>
              <w:bCs/>
            </w:rPr>
            <w:t>576</w:t>
          </w:r>
        </w:p>
      </w:tc>
      <w:tc>
        <w:tcPr>
          <w:tcW w:w="900" w:type="dxa"/>
          <w:shd w:val="clear" w:color="auto" w:fill="66CCFF"/>
        </w:tcPr>
        <w:p w14:paraId="6A7316F8" w14:textId="77777777" w:rsidR="00472B25" w:rsidRPr="00DC23C5" w:rsidRDefault="00472B25">
          <w:pPr>
            <w:shd w:val="clear" w:color="auto" w:fill="66CCFF"/>
            <w:snapToGrid w:val="0"/>
            <w:jc w:val="right"/>
            <w:rPr>
              <w:rFonts w:ascii="Calibri" w:hAnsi="Calibri" w:cs="Calibri"/>
            </w:rPr>
          </w:pPr>
          <w:r w:rsidRPr="00DC23C5">
            <w:rPr>
              <w:rFonts w:ascii="Calibri" w:hAnsi="Calibri" w:cs="Calibri"/>
              <w:b/>
              <w:bCs/>
            </w:rPr>
            <w:t xml:space="preserve">Page :     </w:t>
          </w:r>
        </w:p>
      </w:tc>
      <w:tc>
        <w:tcPr>
          <w:tcW w:w="540" w:type="dxa"/>
          <w:shd w:val="clear" w:color="auto" w:fill="66CCFF"/>
        </w:tcPr>
        <w:p w14:paraId="5C452812" w14:textId="77777777" w:rsidR="00472B25" w:rsidRPr="00DC23C5" w:rsidRDefault="00472B25">
          <w:pPr>
            <w:shd w:val="clear" w:color="auto" w:fill="66CCFF"/>
            <w:snapToGrid w:val="0"/>
            <w:jc w:val="center"/>
            <w:rPr>
              <w:rFonts w:ascii="Calibri" w:hAnsi="Calibri" w:cs="Calibri"/>
              <w:b/>
              <w:bCs/>
            </w:rPr>
          </w:pPr>
          <w:r w:rsidRPr="00DC23C5">
            <w:rPr>
              <w:rStyle w:val="Numrodepage"/>
              <w:rFonts w:ascii="Calibri" w:hAnsi="Calibri" w:cs="Calibri"/>
              <w:b/>
            </w:rPr>
            <w:fldChar w:fldCharType="begin"/>
          </w:r>
          <w:r w:rsidRPr="00DC23C5">
            <w:rPr>
              <w:rStyle w:val="Numrodepage"/>
              <w:rFonts w:ascii="Calibri" w:hAnsi="Calibri" w:cs="Calibri"/>
              <w:b/>
            </w:rPr>
            <w:instrText xml:space="preserve"> PAGE </w:instrText>
          </w:r>
          <w:r w:rsidRPr="00DC23C5">
            <w:rPr>
              <w:rStyle w:val="Numrodepage"/>
              <w:rFonts w:ascii="Calibri" w:hAnsi="Calibri" w:cs="Calibri"/>
              <w:b/>
            </w:rPr>
            <w:fldChar w:fldCharType="separate"/>
          </w:r>
          <w:r w:rsidR="00410C04" w:rsidRPr="00DC23C5">
            <w:rPr>
              <w:rStyle w:val="Numrodepage"/>
              <w:rFonts w:ascii="Calibri" w:hAnsi="Calibri" w:cs="Calibri"/>
              <w:b/>
              <w:noProof/>
            </w:rPr>
            <w:t>1</w:t>
          </w:r>
          <w:r w:rsidRPr="00DC23C5">
            <w:rPr>
              <w:rStyle w:val="Numrodepage"/>
              <w:rFonts w:ascii="Calibri" w:hAnsi="Calibri" w:cs="Calibri"/>
              <w:b/>
            </w:rPr>
            <w:fldChar w:fldCharType="end"/>
          </w:r>
        </w:p>
      </w:tc>
      <w:tc>
        <w:tcPr>
          <w:tcW w:w="180" w:type="dxa"/>
          <w:shd w:val="clear" w:color="auto" w:fill="66CCFF"/>
        </w:tcPr>
        <w:p w14:paraId="641F1DAB" w14:textId="77777777" w:rsidR="00472B25" w:rsidRPr="00DC23C5" w:rsidRDefault="00472B25">
          <w:pPr>
            <w:shd w:val="clear" w:color="auto" w:fill="66CCFF"/>
            <w:snapToGrid w:val="0"/>
            <w:jc w:val="center"/>
            <w:rPr>
              <w:rFonts w:ascii="Calibri" w:hAnsi="Calibri" w:cs="Calibri"/>
            </w:rPr>
          </w:pPr>
          <w:r w:rsidRPr="00DC23C5">
            <w:rPr>
              <w:rFonts w:ascii="Calibri" w:hAnsi="Calibri" w:cs="Calibri"/>
              <w:b/>
              <w:bCs/>
            </w:rPr>
            <w:t>/</w:t>
          </w:r>
        </w:p>
      </w:tc>
      <w:tc>
        <w:tcPr>
          <w:tcW w:w="540" w:type="dxa"/>
          <w:shd w:val="clear" w:color="auto" w:fill="66CCFF"/>
        </w:tcPr>
        <w:p w14:paraId="18C20EE0" w14:textId="77777777" w:rsidR="00472B25" w:rsidRPr="00DC23C5" w:rsidRDefault="00472B25">
          <w:pPr>
            <w:shd w:val="clear" w:color="auto" w:fill="66CCFF"/>
            <w:snapToGrid w:val="0"/>
            <w:jc w:val="center"/>
            <w:rPr>
              <w:rFonts w:ascii="Calibri" w:hAnsi="Calibri" w:cs="Calibri"/>
              <w:sz w:val="16"/>
              <w:szCs w:val="16"/>
            </w:rPr>
          </w:pPr>
          <w:r w:rsidRPr="00DC23C5">
            <w:rPr>
              <w:rStyle w:val="Numrodepage"/>
              <w:rFonts w:ascii="Calibri" w:hAnsi="Calibri" w:cs="Calibri"/>
              <w:b/>
            </w:rPr>
            <w:fldChar w:fldCharType="begin"/>
          </w:r>
          <w:r w:rsidRPr="00DC23C5">
            <w:rPr>
              <w:rStyle w:val="Numrodepage"/>
              <w:rFonts w:ascii="Calibri" w:hAnsi="Calibri" w:cs="Calibri"/>
              <w:b/>
            </w:rPr>
            <w:instrText xml:space="preserve"> NUMPAGES \*Arabic </w:instrText>
          </w:r>
          <w:r w:rsidRPr="00DC23C5">
            <w:rPr>
              <w:rStyle w:val="Numrodepage"/>
              <w:rFonts w:ascii="Calibri" w:hAnsi="Calibri" w:cs="Calibri"/>
              <w:b/>
            </w:rPr>
            <w:fldChar w:fldCharType="separate"/>
          </w:r>
          <w:r w:rsidR="00410C04" w:rsidRPr="00DC23C5">
            <w:rPr>
              <w:rStyle w:val="Numrodepage"/>
              <w:rFonts w:ascii="Calibri" w:hAnsi="Calibri" w:cs="Calibri"/>
              <w:b/>
              <w:noProof/>
            </w:rPr>
            <w:t>7</w:t>
          </w:r>
          <w:r w:rsidRPr="00DC23C5">
            <w:rPr>
              <w:rStyle w:val="Numrodepage"/>
              <w:rFonts w:ascii="Calibri" w:hAnsi="Calibri" w:cs="Calibri"/>
              <w:b/>
            </w:rPr>
            <w:fldChar w:fldCharType="end"/>
          </w:r>
        </w:p>
      </w:tc>
    </w:tr>
  </w:tbl>
  <w:p w14:paraId="039E42A4" w14:textId="567627E6" w:rsidR="00472B25" w:rsidRPr="00827FD0" w:rsidRDefault="00472B25" w:rsidP="00DC23C5">
    <w:pPr>
      <w:pStyle w:val="Pieddepage"/>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B8D329" w14:textId="77777777" w:rsidR="009C69D8" w:rsidRDefault="009C69D8">
      <w:r>
        <w:separator/>
      </w:r>
    </w:p>
  </w:footnote>
  <w:footnote w:type="continuationSeparator" w:id="0">
    <w:p w14:paraId="67665479" w14:textId="77777777" w:rsidR="009C69D8" w:rsidRDefault="009C69D8">
      <w:r>
        <w:continuationSeparator/>
      </w:r>
    </w:p>
  </w:footnote>
  <w:footnote w:id="1">
    <w:p w14:paraId="33DCE8DF" w14:textId="77777777" w:rsidR="00472B25" w:rsidRDefault="00472B25">
      <w:pPr>
        <w:pStyle w:val="Notedebasdepage"/>
        <w:rPr>
          <w:rFonts w:ascii="Arial" w:hAnsi="Arial" w:cs="Arial"/>
          <w:sz w:val="16"/>
          <w:szCs w:val="16"/>
        </w:rPr>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p w14:paraId="72543DEA" w14:textId="77777777" w:rsidR="00DC23C5" w:rsidRDefault="00DC23C5">
      <w:pPr>
        <w:pStyle w:val="Notedebasdepage"/>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1351370604">
    <w:abstractNumId w:val="0"/>
  </w:num>
  <w:num w:numId="2" w16cid:durableId="836923846">
    <w:abstractNumId w:val="1"/>
  </w:num>
  <w:num w:numId="3" w16cid:durableId="476805063">
    <w:abstractNumId w:val="2"/>
  </w:num>
  <w:num w:numId="4" w16cid:durableId="1296448635">
    <w:abstractNumId w:val="0"/>
  </w:num>
  <w:num w:numId="5" w16cid:durableId="91515239">
    <w:abstractNumId w:val="3"/>
  </w:num>
  <w:num w:numId="6" w16cid:durableId="1603874482">
    <w:abstractNumId w:val="4"/>
  </w:num>
  <w:num w:numId="7" w16cid:durableId="23324738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0241"/>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92585"/>
    <w:rsid w:val="0000723E"/>
    <w:rsid w:val="000227D0"/>
    <w:rsid w:val="00036184"/>
    <w:rsid w:val="000375F2"/>
    <w:rsid w:val="00050CDC"/>
    <w:rsid w:val="000625CC"/>
    <w:rsid w:val="00092585"/>
    <w:rsid w:val="00092F4B"/>
    <w:rsid w:val="000B5164"/>
    <w:rsid w:val="000C31A6"/>
    <w:rsid w:val="000C6DF8"/>
    <w:rsid w:val="000C6EDA"/>
    <w:rsid w:val="000D4E2E"/>
    <w:rsid w:val="000E0EFF"/>
    <w:rsid w:val="000E3A79"/>
    <w:rsid w:val="000F3F78"/>
    <w:rsid w:val="001020A7"/>
    <w:rsid w:val="00102901"/>
    <w:rsid w:val="00133980"/>
    <w:rsid w:val="0013398C"/>
    <w:rsid w:val="001427EF"/>
    <w:rsid w:val="001535C7"/>
    <w:rsid w:val="00171BF1"/>
    <w:rsid w:val="00191902"/>
    <w:rsid w:val="001A1D05"/>
    <w:rsid w:val="001A5A4C"/>
    <w:rsid w:val="001C1FEF"/>
    <w:rsid w:val="001D25B2"/>
    <w:rsid w:val="001D58F2"/>
    <w:rsid w:val="001D742C"/>
    <w:rsid w:val="001E68EF"/>
    <w:rsid w:val="001F35D5"/>
    <w:rsid w:val="001F74F1"/>
    <w:rsid w:val="002228BD"/>
    <w:rsid w:val="00224E9C"/>
    <w:rsid w:val="00227BE7"/>
    <w:rsid w:val="0025478A"/>
    <w:rsid w:val="002562A1"/>
    <w:rsid w:val="00261FC1"/>
    <w:rsid w:val="002871EE"/>
    <w:rsid w:val="00293344"/>
    <w:rsid w:val="002A37D3"/>
    <w:rsid w:val="002B23F5"/>
    <w:rsid w:val="002B4731"/>
    <w:rsid w:val="002B54BB"/>
    <w:rsid w:val="002C00CB"/>
    <w:rsid w:val="002C1767"/>
    <w:rsid w:val="002D13A0"/>
    <w:rsid w:val="002F1469"/>
    <w:rsid w:val="003024CC"/>
    <w:rsid w:val="00302D9A"/>
    <w:rsid w:val="00310F9B"/>
    <w:rsid w:val="00312505"/>
    <w:rsid w:val="00331DDB"/>
    <w:rsid w:val="00340F85"/>
    <w:rsid w:val="003B5C6C"/>
    <w:rsid w:val="003C025D"/>
    <w:rsid w:val="003C4A1B"/>
    <w:rsid w:val="003D7667"/>
    <w:rsid w:val="003F2B90"/>
    <w:rsid w:val="00406F34"/>
    <w:rsid w:val="00410C04"/>
    <w:rsid w:val="00411396"/>
    <w:rsid w:val="00425B7A"/>
    <w:rsid w:val="00427375"/>
    <w:rsid w:val="00453F7A"/>
    <w:rsid w:val="00472B25"/>
    <w:rsid w:val="00483E5B"/>
    <w:rsid w:val="004877C0"/>
    <w:rsid w:val="00495346"/>
    <w:rsid w:val="004A6D4B"/>
    <w:rsid w:val="004A7F71"/>
    <w:rsid w:val="004A7FE4"/>
    <w:rsid w:val="004C221B"/>
    <w:rsid w:val="004E403E"/>
    <w:rsid w:val="004E6135"/>
    <w:rsid w:val="004F0D03"/>
    <w:rsid w:val="005036C5"/>
    <w:rsid w:val="00513F06"/>
    <w:rsid w:val="00514E32"/>
    <w:rsid w:val="00516C8B"/>
    <w:rsid w:val="005254E3"/>
    <w:rsid w:val="005321D6"/>
    <w:rsid w:val="00553297"/>
    <w:rsid w:val="00555AC1"/>
    <w:rsid w:val="0056052C"/>
    <w:rsid w:val="005721D3"/>
    <w:rsid w:val="0059116B"/>
    <w:rsid w:val="005A252C"/>
    <w:rsid w:val="005A325E"/>
    <w:rsid w:val="005A5386"/>
    <w:rsid w:val="005B4D8D"/>
    <w:rsid w:val="005C6314"/>
    <w:rsid w:val="005C765E"/>
    <w:rsid w:val="005D3750"/>
    <w:rsid w:val="005F4173"/>
    <w:rsid w:val="00614607"/>
    <w:rsid w:val="00614AE6"/>
    <w:rsid w:val="006318AD"/>
    <w:rsid w:val="00637C96"/>
    <w:rsid w:val="006453BE"/>
    <w:rsid w:val="00646250"/>
    <w:rsid w:val="00646B4F"/>
    <w:rsid w:val="00663B7E"/>
    <w:rsid w:val="00673C99"/>
    <w:rsid w:val="00674F75"/>
    <w:rsid w:val="00685900"/>
    <w:rsid w:val="00696240"/>
    <w:rsid w:val="006A340F"/>
    <w:rsid w:val="006A5F71"/>
    <w:rsid w:val="006A7983"/>
    <w:rsid w:val="006B4DD2"/>
    <w:rsid w:val="006C377E"/>
    <w:rsid w:val="006C6E7F"/>
    <w:rsid w:val="006E22A4"/>
    <w:rsid w:val="006E2A1B"/>
    <w:rsid w:val="006E2F47"/>
    <w:rsid w:val="006E6210"/>
    <w:rsid w:val="006F6740"/>
    <w:rsid w:val="00717070"/>
    <w:rsid w:val="007314F1"/>
    <w:rsid w:val="0073250F"/>
    <w:rsid w:val="00741ECB"/>
    <w:rsid w:val="00755416"/>
    <w:rsid w:val="00764264"/>
    <w:rsid w:val="00773271"/>
    <w:rsid w:val="00787E55"/>
    <w:rsid w:val="007A7713"/>
    <w:rsid w:val="007B4FB2"/>
    <w:rsid w:val="007C0A0D"/>
    <w:rsid w:val="007C3AB3"/>
    <w:rsid w:val="008015D0"/>
    <w:rsid w:val="00804803"/>
    <w:rsid w:val="00807A8B"/>
    <w:rsid w:val="00815797"/>
    <w:rsid w:val="00826CBB"/>
    <w:rsid w:val="00827FD0"/>
    <w:rsid w:val="00833F59"/>
    <w:rsid w:val="00866311"/>
    <w:rsid w:val="00872C42"/>
    <w:rsid w:val="00887F8C"/>
    <w:rsid w:val="008A3707"/>
    <w:rsid w:val="008A488F"/>
    <w:rsid w:val="008C2177"/>
    <w:rsid w:val="008D2EFB"/>
    <w:rsid w:val="008F5BD2"/>
    <w:rsid w:val="009051AC"/>
    <w:rsid w:val="0090530B"/>
    <w:rsid w:val="00906660"/>
    <w:rsid w:val="00912339"/>
    <w:rsid w:val="00940F87"/>
    <w:rsid w:val="0094174C"/>
    <w:rsid w:val="009439CC"/>
    <w:rsid w:val="00960DE1"/>
    <w:rsid w:val="009614D5"/>
    <w:rsid w:val="009A04B2"/>
    <w:rsid w:val="009A394A"/>
    <w:rsid w:val="009B07B5"/>
    <w:rsid w:val="009B23A7"/>
    <w:rsid w:val="009C69D8"/>
    <w:rsid w:val="009D0426"/>
    <w:rsid w:val="009D52FB"/>
    <w:rsid w:val="009D6D88"/>
    <w:rsid w:val="009E28B2"/>
    <w:rsid w:val="009E357B"/>
    <w:rsid w:val="009E5E75"/>
    <w:rsid w:val="00A02975"/>
    <w:rsid w:val="00A056B1"/>
    <w:rsid w:val="00A05A3B"/>
    <w:rsid w:val="00A20AFC"/>
    <w:rsid w:val="00A33818"/>
    <w:rsid w:val="00A36018"/>
    <w:rsid w:val="00A507E0"/>
    <w:rsid w:val="00A600D6"/>
    <w:rsid w:val="00A70756"/>
    <w:rsid w:val="00A76616"/>
    <w:rsid w:val="00A83BDF"/>
    <w:rsid w:val="00A840BB"/>
    <w:rsid w:val="00A86C63"/>
    <w:rsid w:val="00A97E02"/>
    <w:rsid w:val="00AA372E"/>
    <w:rsid w:val="00AC41B1"/>
    <w:rsid w:val="00AC78B2"/>
    <w:rsid w:val="00AE0FCD"/>
    <w:rsid w:val="00AE632A"/>
    <w:rsid w:val="00B80B6A"/>
    <w:rsid w:val="00B96899"/>
    <w:rsid w:val="00BA2538"/>
    <w:rsid w:val="00BA7752"/>
    <w:rsid w:val="00BB7109"/>
    <w:rsid w:val="00BD02F9"/>
    <w:rsid w:val="00BD1236"/>
    <w:rsid w:val="00BD75BE"/>
    <w:rsid w:val="00BE04BA"/>
    <w:rsid w:val="00C00E04"/>
    <w:rsid w:val="00C05C6A"/>
    <w:rsid w:val="00C07A1D"/>
    <w:rsid w:val="00C10C87"/>
    <w:rsid w:val="00C279F4"/>
    <w:rsid w:val="00C301F0"/>
    <w:rsid w:val="00C56C9E"/>
    <w:rsid w:val="00C56E90"/>
    <w:rsid w:val="00C61C85"/>
    <w:rsid w:val="00C62193"/>
    <w:rsid w:val="00C81F0E"/>
    <w:rsid w:val="00C82B82"/>
    <w:rsid w:val="00C84984"/>
    <w:rsid w:val="00CB66F6"/>
    <w:rsid w:val="00CB6B8D"/>
    <w:rsid w:val="00CC0527"/>
    <w:rsid w:val="00CC2129"/>
    <w:rsid w:val="00CC29D9"/>
    <w:rsid w:val="00CE32F2"/>
    <w:rsid w:val="00CF00C9"/>
    <w:rsid w:val="00D002AE"/>
    <w:rsid w:val="00D21AD8"/>
    <w:rsid w:val="00D404AA"/>
    <w:rsid w:val="00D436D9"/>
    <w:rsid w:val="00D63EF7"/>
    <w:rsid w:val="00D82167"/>
    <w:rsid w:val="00DA0E8D"/>
    <w:rsid w:val="00DA5F03"/>
    <w:rsid w:val="00DC23C5"/>
    <w:rsid w:val="00DC3F69"/>
    <w:rsid w:val="00DD3915"/>
    <w:rsid w:val="00DF6219"/>
    <w:rsid w:val="00E03F74"/>
    <w:rsid w:val="00E10A15"/>
    <w:rsid w:val="00E205DA"/>
    <w:rsid w:val="00E458D9"/>
    <w:rsid w:val="00E50B22"/>
    <w:rsid w:val="00EA3323"/>
    <w:rsid w:val="00EE435B"/>
    <w:rsid w:val="00EE5B56"/>
    <w:rsid w:val="00EE6FF6"/>
    <w:rsid w:val="00EF0333"/>
    <w:rsid w:val="00F05902"/>
    <w:rsid w:val="00F07E94"/>
    <w:rsid w:val="00F12F30"/>
    <w:rsid w:val="00F1353C"/>
    <w:rsid w:val="00F30FB8"/>
    <w:rsid w:val="00F45CAD"/>
    <w:rsid w:val="00F5590E"/>
    <w:rsid w:val="00F6226E"/>
    <w:rsid w:val="00F9673C"/>
    <w:rsid w:val="00FB44EA"/>
    <w:rsid w:val="00FB6488"/>
    <w:rsid w:val="00FD11D9"/>
    <w:rsid w:val="00FD5C88"/>
    <w:rsid w:val="00FE26A7"/>
    <w:rsid w:val="00FE42C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oNotEmbedSmartTags/>
  <w:decimalSymbol w:val=","/>
  <w:listSeparator w:val=";"/>
  <w14:docId w14:val="140D54E2"/>
  <w15:chartTrackingRefBased/>
  <w15:docId w15:val="{4F0715A2-D092-4205-8978-5B972CF09A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367265602">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2115052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9"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21" Type="http://schemas.openxmlformats.org/officeDocument/2006/relationships/hyperlink" Target="https://www.legifrance.gouv.fr/affichCode.do?idSectionTA=LEGISCTA000037728693&amp;cidTexte=LEGITEXT000037701019&amp;dateTexte=20190401" TargetMode="External"/><Relationship Id="rId34" Type="http://schemas.openxmlformats.org/officeDocument/2006/relationships/hyperlink" Target="https://www.legifrance.gouv.fr/affichCodeArticle.do?cidTexte=LEGITEXT000006074069&amp;idArticle=LEGIARTI000006797692&amp;dateTexte=&amp;categorieLien=cid" TargetMode="External"/><Relationship Id="rId4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7"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9"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7"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6"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31"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44"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0"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5" Type="http://schemas.openxmlformats.org/officeDocument/2006/relationships/hyperlink" Target="https://www.legifrance.gouv.fr/affichCodeArticle.do?cidTexte=LEGITEXT000006072050&amp;idArticle=LEGIARTI000006903498" TargetMode="External"/><Relationship Id="rId43"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8"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eur-lex.europa.eu/LexUriServ/LexUriServ.do?uri=OJ:L:2003:124:0036:0041:fr:PDF" TargetMode="External"/><Relationship Id="rId33" Type="http://schemas.openxmlformats.org/officeDocument/2006/relationships/hyperlink" Target="https://www.legifrance.gouv.fr/affichCodeArticle.do?cidTexte=LEGITEXT000006072050&amp;idArticle=LEGIARTI000006903712&amp;dateTexte=&amp;categorieLien=cid" TargetMode="External"/><Relationship Id="rId38"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6" Type="http://schemas.openxmlformats.org/officeDocument/2006/relationships/hyperlink" Target="http://metadata-stds.org/Document-library/Draft-standards/6523-Identification-of-Organizations/ICD_list.htm" TargetMode="External"/><Relationship Id="rId20" Type="http://schemas.openxmlformats.org/officeDocument/2006/relationships/hyperlink" Target="https://www.legifrance.gouv.fr/affichCode.do?idSectionTA=LEGISCTA000037728697&amp;cidTexte=LEGITEXT000037701019&amp;dateTexte=20190401" TargetMode="External"/><Relationship Id="rId41" Type="http://schemas.openxmlformats.org/officeDocument/2006/relationships/hyperlink" Target="https://www.legifrance.gouv.fr/affichCodeArticle.do?idArticle=LEGIARTI000006795912&amp;cidTexte=LEGITEXT000006073984"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EFD0B9505C0B741AD83AF618A1CECB8" ma:contentTypeVersion="16" ma:contentTypeDescription="Crée un document." ma:contentTypeScope="" ma:versionID="7325c5d38eab35a1b5e269de1f2241e4">
  <xsd:schema xmlns:xsd="http://www.w3.org/2001/XMLSchema" xmlns:xs="http://www.w3.org/2001/XMLSchema" xmlns:p="http://schemas.microsoft.com/office/2006/metadata/properties" xmlns:ns2="5d3deaea-2173-4aa8-b012-2402475120bf" xmlns:ns3="8ebdc407-df59-49e9-8671-320ea7fc3faf" targetNamespace="http://schemas.microsoft.com/office/2006/metadata/properties" ma:root="true" ma:fieldsID="0c2a0e22ac4a4518d5ce7fd4ca02a644" ns2:_="" ns3:_="">
    <xsd:import namespace="5d3deaea-2173-4aa8-b012-2402475120bf"/>
    <xsd:import namespace="8ebdc407-df59-49e9-8671-320ea7fc3fa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3:SharedWithUsers" minOccurs="0"/>
                <xsd:element ref="ns3:SharedWithDetails" minOccurs="0"/>
                <xsd:element ref="ns2:MediaServiceAutoKeyPoints" minOccurs="0"/>
                <xsd:element ref="ns2:MediaServiceKeyPoints" minOccurs="0"/>
                <xsd:element ref="ns2:MediaServiceGenerationTime" minOccurs="0"/>
                <xsd:element ref="ns2:MediaServiceEventHashCode" minOccurs="0"/>
                <xsd:element ref="ns2:MediaServiceObjectDetectorVersions" minOccurs="0"/>
                <xsd:element ref="ns2:MediaServiceSearchPropertie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3deaea-2173-4aa8-b012-2402475120b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b88ebead-a5cc-4640-a50b-65e7ec4ff80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ebdc407-df59-49e9-8671-320ea7fc3faf" elementFormDefault="qualified">
    <xsd:import namespace="http://schemas.microsoft.com/office/2006/documentManagement/types"/>
    <xsd:import namespace="http://schemas.microsoft.com/office/infopath/2007/PartnerControls"/>
    <xsd:element name="SharedWithUsers" ma:index="13"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25b78aed-0d04-49ed-9dac-65e72de4ba66}" ma:internalName="TaxCatchAll" ma:showField="CatchAllData" ma:web="8ebdc407-df59-49e9-8671-320ea7fc3fa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d3deaea-2173-4aa8-b012-2402475120bf">
      <Terms xmlns="http://schemas.microsoft.com/office/infopath/2007/PartnerControls"/>
    </lcf76f155ced4ddcb4097134ff3c332f>
    <TaxCatchAll xmlns="8ebdc407-df59-49e9-8671-320ea7fc3faf"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44F8169-6B60-4D6E-A86B-CB7F01AB9C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d3deaea-2173-4aa8-b012-2402475120bf"/>
    <ds:schemaRef ds:uri="8ebdc407-df59-49e9-8671-320ea7fc3f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AD34F12-4958-4794-A8F9-78A0CEA3F743}">
  <ds:schemaRefs>
    <ds:schemaRef ds:uri="http://schemas.microsoft.com/office/2006/metadata/properties"/>
    <ds:schemaRef ds:uri="http://schemas.microsoft.com/office/infopath/2007/PartnerControls"/>
    <ds:schemaRef ds:uri="5d3deaea-2173-4aa8-b012-2402475120bf"/>
    <ds:schemaRef ds:uri="8ebdc407-df59-49e9-8671-320ea7fc3faf"/>
  </ds:schemaRefs>
</ds:datastoreItem>
</file>

<file path=customXml/itemProps3.xml><?xml version="1.0" encoding="utf-8"?>
<ds:datastoreItem xmlns:ds="http://schemas.openxmlformats.org/officeDocument/2006/customXml" ds:itemID="{26F7B6FE-66E5-4874-ABC4-1BF0A5DDF65B}">
  <ds:schemaRefs>
    <ds:schemaRef ds:uri="http://schemas.openxmlformats.org/officeDocument/2006/bibliography"/>
  </ds:schemaRefs>
</ds:datastoreItem>
</file>

<file path=customXml/itemProps4.xml><?xml version="1.0" encoding="utf-8"?>
<ds:datastoreItem xmlns:ds="http://schemas.openxmlformats.org/officeDocument/2006/customXml" ds:itemID="{78F72BFB-6640-4D1A-928D-9C5684F417D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3491</Words>
  <Characters>19201</Characters>
  <Application>Microsoft Office Word</Application>
  <DocSecurity>0</DocSecurity>
  <Lines>160</Lines>
  <Paragraphs>45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22647</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MATOS Sarah</cp:lastModifiedBy>
  <cp:revision>8</cp:revision>
  <cp:lastPrinted>2016-11-02T14:02:00Z</cp:lastPrinted>
  <dcterms:created xsi:type="dcterms:W3CDTF">2025-01-31T12:51:00Z</dcterms:created>
  <dcterms:modified xsi:type="dcterms:W3CDTF">2026-02-18T20:41:00Z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0x0101008EFD0B9505C0B741AD83AF618A1CECB8</vt:lpwstr>
  </property>
  <property fmtid="{D5CDD505-2E9C-101B-9397-08002B2CF9AE}" pid="3" name="MediaServiceImageTags">
    <vt:lpwstr/>
  </property>
</Properties>
</file>